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PARTEA A: INFORMAȚII PENTRU OFERTANT</w:t>
            </w:r>
          </w:p>
        </w:tc>
      </w:tr>
    </w:tbl>
    <w:p w:rsidR="00056F91" w:rsidRPr="00E53649" w:rsidRDefault="00056F91" w:rsidP="00555EEE">
      <w:pPr>
        <w:spacing w:after="0"/>
        <w:jc w:val="both"/>
        <w:rPr>
          <w:rFonts w:ascii="Times New Roman" w:hAnsi="Times New Roman" w:cs="Times New Roman"/>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rPr>
            </w:pPr>
            <w:r>
              <w:rPr>
                <w:rFonts w:ascii="Times New Roman" w:hAnsi="Times New Roman" w:cs="Times New Roman"/>
                <w:b/>
                <w:bCs/>
                <w:lang w:val="ro"/>
              </w:rPr>
              <w:t xml:space="preserve">Denumirea și adresa autorității contractante: </w:t>
            </w:r>
            <w:r w:rsidR="00105AC9">
              <w:rPr>
                <w:rFonts w:ascii="Times New Roman" w:hAnsi="Times New Roman" w:cs="Times New Roman"/>
                <w:lang w:val="ro"/>
              </w:rPr>
              <w:t>UNIVERSITATEA POLITEHNICA TIMISOARA</w:t>
            </w:r>
          </w:p>
          <w:p w:rsidR="00056F91" w:rsidRPr="00E53649" w:rsidRDefault="00056F91" w:rsidP="006B6EA1">
            <w:pPr>
              <w:spacing w:after="0"/>
              <w:jc w:val="both"/>
              <w:rPr>
                <w:rFonts w:ascii="Times New Roman" w:hAnsi="Times New Roman" w:cs="Times New Roman"/>
              </w:rPr>
            </w:pPr>
            <w:r>
              <w:rPr>
                <w:rFonts w:ascii="Times New Roman" w:hAnsi="Times New Roman" w:cs="Times New Roman"/>
                <w:b/>
                <w:bCs/>
                <w:lang w:val="ro"/>
              </w:rPr>
              <w:t>Denumirea ofertei:</w:t>
            </w:r>
            <w:r w:rsidR="00105AC9">
              <w:rPr>
                <w:rFonts w:ascii="Times New Roman" w:hAnsi="Times New Roman" w:cs="Times New Roman"/>
                <w:b/>
                <w:bCs/>
                <w:lang w:val="ro"/>
              </w:rPr>
              <w:t xml:space="preserve"> </w:t>
            </w:r>
            <w:r w:rsidR="005F7CFD" w:rsidRPr="00661092">
              <w:rPr>
                <w:sz w:val="24"/>
                <w:szCs w:val="24"/>
                <w:lang w:val="ro-RO"/>
              </w:rPr>
              <w:t xml:space="preserve">Achiziție servicii de </w:t>
            </w:r>
            <w:r w:rsidR="005F7CFD">
              <w:rPr>
                <w:sz w:val="24"/>
                <w:szCs w:val="24"/>
                <w:lang w:val="ro-RO"/>
              </w:rPr>
              <w:t>realizare pagina web si platforma eLearning</w:t>
            </w:r>
            <w:r w:rsidR="00105AC9">
              <w:rPr>
                <w:rFonts w:ascii="Times New Roman" w:hAnsi="Times New Roman" w:cs="Times New Roman"/>
                <w:lang w:val="ro"/>
              </w:rPr>
              <w:t xml:space="preserve"> proiect RORS 394</w:t>
            </w:r>
          </w:p>
          <w:p w:rsidR="00056F91" w:rsidRPr="00E53649" w:rsidRDefault="00056F91" w:rsidP="006B6EA1">
            <w:pPr>
              <w:spacing w:after="0"/>
              <w:jc w:val="both"/>
              <w:rPr>
                <w:rFonts w:ascii="Times New Roman" w:hAnsi="Times New Roman" w:cs="Times New Roman"/>
              </w:rPr>
            </w:pPr>
            <w:r>
              <w:rPr>
                <w:rFonts w:ascii="Times New Roman" w:hAnsi="Times New Roman" w:cs="Times New Roman"/>
                <w:b/>
                <w:bCs/>
                <w:lang w:val="ro"/>
              </w:rPr>
              <w:t xml:space="preserve">Număr referință:  </w:t>
            </w:r>
            <w:r w:rsidR="00105AC9">
              <w:rPr>
                <w:rFonts w:ascii="Times New Roman" w:hAnsi="Times New Roman" w:cs="Times New Roman"/>
                <w:lang w:val="ro"/>
              </w:rPr>
              <w:t>RORS394</w:t>
            </w:r>
            <w:r w:rsidR="005F7CFD">
              <w:rPr>
                <w:rFonts w:ascii="Times New Roman" w:hAnsi="Times New Roman" w:cs="Times New Roman"/>
                <w:lang w:val="ro"/>
              </w:rPr>
              <w:t>/02</w:t>
            </w:r>
          </w:p>
          <w:p w:rsidR="00056F91" w:rsidRPr="00E53649" w:rsidRDefault="00056F91" w:rsidP="0092686C">
            <w:pPr>
              <w:spacing w:after="0"/>
              <w:jc w:val="both"/>
              <w:rPr>
                <w:rFonts w:ascii="Times New Roman" w:hAnsi="Times New Roman" w:cs="Times New Roman"/>
                <w:b/>
                <w:bCs/>
              </w:rPr>
            </w:pPr>
            <w:r>
              <w:rPr>
                <w:rFonts w:ascii="Times New Roman" w:hAnsi="Times New Roman" w:cs="Times New Roman"/>
                <w:b/>
                <w:bCs/>
                <w:lang w:val="ro"/>
              </w:rPr>
              <w:t>Data lansării:</w:t>
            </w:r>
            <w:r w:rsidR="0092686C" w:rsidRPr="0092686C">
              <w:rPr>
                <w:rFonts w:ascii="Times New Roman" w:hAnsi="Times New Roman" w:cs="Times New Roman"/>
                <w:lang w:val="ro"/>
              </w:rPr>
              <w:t>01</w:t>
            </w:r>
            <w:r w:rsidRPr="0092686C">
              <w:rPr>
                <w:rFonts w:ascii="Times New Roman" w:hAnsi="Times New Roman" w:cs="Times New Roman"/>
                <w:lang w:val="ro"/>
              </w:rPr>
              <w:t>/</w:t>
            </w:r>
            <w:r w:rsidR="0092686C" w:rsidRPr="0092686C">
              <w:rPr>
                <w:rFonts w:ascii="Times New Roman" w:hAnsi="Times New Roman" w:cs="Times New Roman"/>
                <w:lang w:val="ro"/>
              </w:rPr>
              <w:t>11</w:t>
            </w:r>
            <w:r w:rsidRPr="0092686C">
              <w:rPr>
                <w:rFonts w:ascii="Times New Roman" w:hAnsi="Times New Roman" w:cs="Times New Roman"/>
                <w:lang w:val="ro"/>
              </w:rPr>
              <w:t>/</w:t>
            </w:r>
            <w:r w:rsidR="008646AA" w:rsidRPr="0092686C">
              <w:rPr>
                <w:rFonts w:ascii="Times New Roman" w:hAnsi="Times New Roman" w:cs="Times New Roman"/>
                <w:lang w:val="ro"/>
              </w:rPr>
              <w:t>2019</w:t>
            </w:r>
          </w:p>
        </w:tc>
      </w:tr>
    </w:tbl>
    <w:p w:rsidR="00056F91" w:rsidRPr="00E53649" w:rsidRDefault="00056F91" w:rsidP="00555EEE">
      <w:pPr>
        <w:spacing w:after="0"/>
        <w:jc w:val="both"/>
        <w:rPr>
          <w:rFonts w:ascii="Times New Roman" w:hAnsi="Times New Roman" w:cs="Times New Roman"/>
        </w:rPr>
      </w:pPr>
    </w:p>
    <w:p w:rsidR="00056F91" w:rsidRPr="00E53649" w:rsidRDefault="00056F91" w:rsidP="00855FE4">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INFORMAȚII PRIVIND DEPUNEREA OFERTELOR</w:t>
      </w:r>
    </w:p>
    <w:p w:rsidR="00056F91" w:rsidRPr="00E53649" w:rsidRDefault="00056F91" w:rsidP="00855FE4">
      <w:pPr>
        <w:spacing w:after="0"/>
        <w:ind w:left="72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u w:val="single"/>
          <w:lang w:val="ro"/>
        </w:rPr>
        <w:t>Obiectul contractului:</w:t>
      </w:r>
      <w:r>
        <w:rPr>
          <w:rFonts w:ascii="Times New Roman" w:hAnsi="Times New Roman" w:cs="Times New Roman"/>
          <w:sz w:val="24"/>
          <w:szCs w:val="24"/>
          <w:lang w:val="ro"/>
        </w:rPr>
        <w:t xml:space="preserve"> </w:t>
      </w:r>
    </w:p>
    <w:p w:rsidR="00056F91" w:rsidRPr="00E53649" w:rsidRDefault="00056F91" w:rsidP="00855FE4">
      <w:pPr>
        <w:spacing w:after="0"/>
        <w:ind w:left="720"/>
        <w:jc w:val="both"/>
        <w:rPr>
          <w:rFonts w:ascii="Times New Roman" w:hAnsi="Times New Roman" w:cs="Times New Roman"/>
          <w:i/>
          <w:iCs/>
          <w:sz w:val="24"/>
          <w:szCs w:val="24"/>
        </w:rPr>
      </w:pPr>
    </w:p>
    <w:p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Obiectul acestei licitații îl reprezintă:</w:t>
      </w:r>
    </w:p>
    <w:p w:rsidR="00056F91" w:rsidRPr="00E53649" w:rsidRDefault="00056F91" w:rsidP="00855FE4">
      <w:pPr>
        <w:spacing w:after="0"/>
        <w:jc w:val="both"/>
        <w:rPr>
          <w:rFonts w:ascii="Times New Roman" w:hAnsi="Times New Roman" w:cs="Times New Roman"/>
          <w:sz w:val="24"/>
          <w:szCs w:val="24"/>
        </w:rPr>
      </w:pPr>
    </w:p>
    <w:p w:rsidR="00056F91" w:rsidRPr="00580549" w:rsidRDefault="00056F91" w:rsidP="003B5BA3">
      <w:pPr>
        <w:spacing w:after="0"/>
        <w:jc w:val="both"/>
        <w:rPr>
          <w:rFonts w:ascii="Times New Roman" w:hAnsi="Times New Roman" w:cs="Times New Roman"/>
          <w:sz w:val="24"/>
          <w:szCs w:val="24"/>
        </w:rPr>
      </w:pPr>
      <w:r w:rsidRPr="00580549">
        <w:rPr>
          <w:rFonts w:ascii="Times New Roman" w:hAnsi="Times New Roman" w:cs="Times New Roman"/>
          <w:sz w:val="24"/>
          <w:szCs w:val="24"/>
          <w:lang w:val="ro"/>
        </w:rPr>
        <w:t>- Asigurarea serviciilor astfel cum este indicat în informațiile tehnice de la punctul 2 din aceste informații.</w:t>
      </w:r>
    </w:p>
    <w:p w:rsidR="00056F91" w:rsidRPr="00E53649" w:rsidRDefault="00056F91" w:rsidP="00855FE4">
      <w:pPr>
        <w:spacing w:after="0"/>
        <w:jc w:val="both"/>
        <w:rPr>
          <w:rFonts w:ascii="Times New Roman" w:hAnsi="Times New Roman" w:cs="Times New Roman"/>
          <w:i/>
          <w:iCs/>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u w:val="single"/>
          <w:lang w:val="ro"/>
        </w:rPr>
        <w:t>Termen limită pentru depunerea ofertelor:</w:t>
      </w:r>
    </w:p>
    <w:p w:rsidR="00056F91" w:rsidRPr="00E53649" w:rsidRDefault="00056F91" w:rsidP="00855FE4">
      <w:pPr>
        <w:spacing w:after="0"/>
        <w:ind w:left="72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Termenul limită p</w:t>
      </w:r>
      <w:r w:rsidR="008646AA">
        <w:rPr>
          <w:rFonts w:ascii="Times New Roman" w:hAnsi="Times New Roman" w:cs="Times New Roman"/>
          <w:sz w:val="24"/>
          <w:szCs w:val="24"/>
          <w:lang w:val="ro"/>
        </w:rPr>
        <w:t xml:space="preserve">entru depunerea ofertelor este </w:t>
      </w:r>
      <w:r w:rsidR="0092686C" w:rsidRPr="0092686C">
        <w:rPr>
          <w:rFonts w:ascii="Times New Roman" w:hAnsi="Times New Roman" w:cs="Times New Roman"/>
          <w:b/>
          <w:bCs/>
          <w:sz w:val="24"/>
          <w:szCs w:val="24"/>
          <w:lang w:val="ro"/>
        </w:rPr>
        <w:t>11.11</w:t>
      </w:r>
      <w:r w:rsidR="008646AA" w:rsidRPr="0092686C">
        <w:rPr>
          <w:rFonts w:ascii="Times New Roman" w:hAnsi="Times New Roman" w:cs="Times New Roman"/>
          <w:b/>
          <w:bCs/>
          <w:sz w:val="24"/>
          <w:szCs w:val="24"/>
          <w:lang w:val="ro"/>
        </w:rPr>
        <w:t>.2019</w:t>
      </w:r>
      <w:r w:rsidRPr="0092686C">
        <w:rPr>
          <w:rFonts w:ascii="Times New Roman" w:hAnsi="Times New Roman" w:cs="Times New Roman"/>
          <w:b/>
          <w:bCs/>
          <w:sz w:val="24"/>
          <w:szCs w:val="24"/>
          <w:lang w:val="ro"/>
        </w:rPr>
        <w:t xml:space="preserve"> la ora </w:t>
      </w:r>
      <w:r w:rsidR="008646AA" w:rsidRPr="0092686C">
        <w:rPr>
          <w:rFonts w:ascii="Times New Roman" w:hAnsi="Times New Roman" w:cs="Times New Roman"/>
          <w:b/>
          <w:bCs/>
          <w:sz w:val="24"/>
          <w:szCs w:val="24"/>
          <w:lang w:val="ro"/>
        </w:rPr>
        <w:t>10</w:t>
      </w:r>
      <w:r w:rsidRPr="0092686C">
        <w:rPr>
          <w:rFonts w:ascii="Times New Roman" w:hAnsi="Times New Roman" w:cs="Times New Roman"/>
          <w:b/>
          <w:bCs/>
          <w:sz w:val="24"/>
          <w:szCs w:val="24"/>
          <w:lang w:val="ro"/>
        </w:rPr>
        <w:t>:</w:t>
      </w:r>
      <w:r w:rsidR="008646AA" w:rsidRPr="0092686C">
        <w:rPr>
          <w:rFonts w:ascii="Times New Roman" w:hAnsi="Times New Roman" w:cs="Times New Roman"/>
          <w:b/>
          <w:bCs/>
          <w:sz w:val="24"/>
          <w:szCs w:val="24"/>
          <w:lang w:val="ro"/>
        </w:rPr>
        <w:t>00</w:t>
      </w:r>
      <w:r>
        <w:rPr>
          <w:rFonts w:ascii="Times New Roman" w:hAnsi="Times New Roman" w:cs="Times New Roman"/>
          <w:sz w:val="24"/>
          <w:szCs w:val="24"/>
          <w:lang w:val="ro"/>
        </w:rPr>
        <w:t xml:space="preserve">. Orice ofertă primită după acest termen limită va fi respinsă automat. </w:t>
      </w: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 Ofertantul trebuie să aibă minimum 7 zile de la data lansării procedurii de achiziție pentru pregătirea ofertei (fără a se lua în calcul ziua de publicare și ziua corespunzătoare termenului limită pentru depunere).</w:t>
      </w:r>
    </w:p>
    <w:p w:rsidR="00B47C69" w:rsidRDefault="00B47C69" w:rsidP="00855FE4">
      <w:pPr>
        <w:spacing w:after="0"/>
        <w:jc w:val="both"/>
        <w:rPr>
          <w:rFonts w:ascii="Times New Roman" w:hAnsi="Times New Roman" w:cs="Times New Roman"/>
          <w:sz w:val="24"/>
          <w:szCs w:val="24"/>
        </w:rPr>
      </w:pPr>
    </w:p>
    <w:p w:rsidR="00B47C69" w:rsidRPr="00553D4C" w:rsidRDefault="00B47C69"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 Autoritatea Contractantă este obligată să răspundă la toate întrebările primite cel mai târziu cu 3 zile înainte de termenul limită și trebuie să le publice pe aceleași site-uri web pe care a fost publicată oferta.</w:t>
      </w:r>
    </w:p>
    <w:p w:rsidR="00056F91" w:rsidRDefault="00056F91" w:rsidP="006C5331">
      <w:pPr>
        <w:spacing w:after="0"/>
        <w:jc w:val="both"/>
        <w:rPr>
          <w:rFonts w:ascii="Times New Roman" w:hAnsi="Times New Roman" w:cs="Times New Roman"/>
          <w:sz w:val="24"/>
          <w:szCs w:val="24"/>
        </w:rPr>
      </w:pPr>
    </w:p>
    <w:p w:rsidR="00056F91" w:rsidRPr="006C5331" w:rsidRDefault="00056F91" w:rsidP="006C5331">
      <w:pPr>
        <w:spacing w:after="0"/>
        <w:jc w:val="both"/>
        <w:rPr>
          <w:rFonts w:ascii="Times New Roman" w:hAnsi="Times New Roman" w:cs="Times New Roman"/>
          <w:sz w:val="24"/>
          <w:szCs w:val="24"/>
          <w:u w:val="single"/>
        </w:rPr>
      </w:pPr>
      <w:r>
        <w:rPr>
          <w:rFonts w:ascii="Times New Roman" w:hAnsi="Times New Roman" w:cs="Times New Roman"/>
          <w:sz w:val="24"/>
          <w:szCs w:val="24"/>
          <w:u w:val="single"/>
          <w:lang w:val="ro"/>
        </w:rPr>
        <w:t>Informații financiare</w:t>
      </w:r>
    </w:p>
    <w:p w:rsidR="00056F91" w:rsidRPr="006C5331" w:rsidRDefault="00056F91" w:rsidP="006C5331">
      <w:pPr>
        <w:spacing w:after="0"/>
        <w:jc w:val="both"/>
        <w:rPr>
          <w:rFonts w:ascii="Times New Roman" w:hAnsi="Times New Roman" w:cs="Times New Roman"/>
          <w:sz w:val="24"/>
          <w:szCs w:val="24"/>
        </w:rPr>
      </w:pPr>
    </w:p>
    <w:p w:rsidR="00580549" w:rsidRDefault="00056F91" w:rsidP="006C5331">
      <w:pPr>
        <w:spacing w:after="0"/>
        <w:jc w:val="both"/>
        <w:rPr>
          <w:rFonts w:ascii="Times New Roman" w:hAnsi="Times New Roman" w:cs="Times New Roman"/>
          <w:sz w:val="24"/>
          <w:szCs w:val="24"/>
          <w:lang w:val="ro"/>
        </w:rPr>
      </w:pPr>
      <w:r>
        <w:rPr>
          <w:rFonts w:ascii="Times New Roman" w:hAnsi="Times New Roman" w:cs="Times New Roman"/>
          <w:sz w:val="24"/>
          <w:szCs w:val="24"/>
          <w:lang w:val="ro"/>
        </w:rPr>
        <w:t xml:space="preserve">Se reamintește ofertanților că valoarea maximă </w:t>
      </w:r>
      <w:r w:rsidR="00580549">
        <w:rPr>
          <w:rFonts w:ascii="Times New Roman" w:hAnsi="Times New Roman" w:cs="Times New Roman"/>
          <w:sz w:val="24"/>
          <w:szCs w:val="24"/>
          <w:lang w:val="ro"/>
        </w:rPr>
        <w:t>disponibilă a contractului este:</w:t>
      </w:r>
    </w:p>
    <w:p w:rsidR="00B23A2C" w:rsidRDefault="00B23A2C" w:rsidP="00254E5B">
      <w:pPr>
        <w:spacing w:after="0"/>
        <w:ind w:left="2552"/>
        <w:jc w:val="both"/>
        <w:rPr>
          <w:rFonts w:ascii="Times New Roman" w:hAnsi="Times New Roman" w:cs="Times New Roman"/>
          <w:sz w:val="24"/>
          <w:szCs w:val="24"/>
          <w:lang w:val="ro"/>
        </w:rPr>
      </w:pPr>
      <w:r>
        <w:rPr>
          <w:rFonts w:ascii="Times New Roman" w:hAnsi="Times New Roman" w:cs="Times New Roman"/>
          <w:sz w:val="24"/>
          <w:szCs w:val="24"/>
          <w:lang w:val="ro"/>
        </w:rPr>
        <w:t xml:space="preserve">Valoarea maximă totală: </w:t>
      </w:r>
      <w:r w:rsidR="005F7CFD">
        <w:rPr>
          <w:rFonts w:ascii="Times New Roman" w:hAnsi="Times New Roman" w:cs="Times New Roman"/>
          <w:b/>
          <w:i/>
          <w:sz w:val="24"/>
          <w:szCs w:val="24"/>
          <w:lang w:val="ro"/>
        </w:rPr>
        <w:t xml:space="preserve">16065 </w:t>
      </w:r>
      <w:r w:rsidRPr="00B23A2C">
        <w:rPr>
          <w:rFonts w:ascii="Times New Roman" w:hAnsi="Times New Roman" w:cs="Times New Roman"/>
          <w:b/>
          <w:i/>
          <w:sz w:val="24"/>
          <w:szCs w:val="24"/>
          <w:lang w:val="ro"/>
        </w:rPr>
        <w:t>EUR, TVA inclus</w:t>
      </w:r>
    </w:p>
    <w:p w:rsidR="00B23A2C" w:rsidRDefault="00B23A2C" w:rsidP="003C18DD">
      <w:pPr>
        <w:spacing w:after="0"/>
        <w:ind w:left="426"/>
        <w:jc w:val="both"/>
        <w:rPr>
          <w:rFonts w:ascii="Times New Roman" w:hAnsi="Times New Roman" w:cs="Times New Roman"/>
          <w:sz w:val="24"/>
          <w:szCs w:val="24"/>
          <w:lang w:val="ro"/>
        </w:rPr>
      </w:pPr>
    </w:p>
    <w:p w:rsidR="00B23A2C" w:rsidRPr="006C5331" w:rsidRDefault="00B23A2C" w:rsidP="003C18DD">
      <w:pPr>
        <w:spacing w:after="0"/>
        <w:ind w:left="426"/>
        <w:jc w:val="both"/>
        <w:rPr>
          <w:rFonts w:ascii="Times New Roman" w:hAnsi="Times New Roman" w:cs="Times New Roman"/>
          <w:sz w:val="24"/>
          <w:szCs w:val="24"/>
        </w:rPr>
      </w:pPr>
    </w:p>
    <w:p w:rsidR="00580549" w:rsidRPr="006C5331" w:rsidRDefault="00580549" w:rsidP="006C5331">
      <w:pPr>
        <w:spacing w:after="0"/>
        <w:jc w:val="both"/>
        <w:rPr>
          <w:rFonts w:ascii="Times New Roman" w:hAnsi="Times New Roman" w:cs="Times New Roman"/>
          <w:sz w:val="24"/>
          <w:szCs w:val="24"/>
        </w:rPr>
      </w:pPr>
    </w:p>
    <w:p w:rsidR="00056F91" w:rsidRPr="006C5331" w:rsidRDefault="003C18DD" w:rsidP="006C5331">
      <w:pPr>
        <w:spacing w:after="0"/>
        <w:jc w:val="both"/>
        <w:rPr>
          <w:rFonts w:ascii="Times New Roman" w:hAnsi="Times New Roman" w:cs="Times New Roman"/>
          <w:sz w:val="24"/>
          <w:szCs w:val="24"/>
        </w:rPr>
      </w:pPr>
      <w:r>
        <w:rPr>
          <w:rFonts w:ascii="Times New Roman" w:hAnsi="Times New Roman" w:cs="Times New Roman"/>
          <w:sz w:val="24"/>
          <w:szCs w:val="24"/>
          <w:lang w:val="ro"/>
        </w:rPr>
        <w:t>O</w:t>
      </w:r>
      <w:r w:rsidR="00056F91">
        <w:rPr>
          <w:rFonts w:ascii="Times New Roman" w:hAnsi="Times New Roman" w:cs="Times New Roman"/>
          <w:sz w:val="24"/>
          <w:szCs w:val="24"/>
          <w:lang w:val="ro"/>
        </w:rPr>
        <w:t>ferta financiară trebuie prezen</w:t>
      </w:r>
      <w:r w:rsidR="000F1ADF">
        <w:rPr>
          <w:rFonts w:ascii="Times New Roman" w:hAnsi="Times New Roman" w:cs="Times New Roman"/>
          <w:sz w:val="24"/>
          <w:szCs w:val="24"/>
          <w:lang w:val="ro"/>
        </w:rPr>
        <w:t xml:space="preserve">tată ca o valoare exprimată </w:t>
      </w:r>
      <w:r w:rsidR="000F1ADF" w:rsidRPr="00D15547">
        <w:rPr>
          <w:rFonts w:ascii="Times New Roman" w:hAnsi="Times New Roman" w:cs="Times New Roman"/>
          <w:sz w:val="24"/>
          <w:szCs w:val="24"/>
          <w:lang w:val="ro"/>
        </w:rPr>
        <w:t xml:space="preserve">în </w:t>
      </w:r>
      <w:r w:rsidR="00056F91" w:rsidRPr="00D15547">
        <w:rPr>
          <w:rFonts w:ascii="Times New Roman" w:hAnsi="Times New Roman" w:cs="Times New Roman"/>
          <w:sz w:val="24"/>
          <w:szCs w:val="24"/>
          <w:lang w:val="ro"/>
        </w:rPr>
        <w:t>EUR și</w:t>
      </w:r>
      <w:r w:rsidR="00056F91">
        <w:rPr>
          <w:rFonts w:ascii="Times New Roman" w:hAnsi="Times New Roman" w:cs="Times New Roman"/>
          <w:sz w:val="24"/>
          <w:szCs w:val="24"/>
          <w:lang w:val="ro"/>
        </w:rPr>
        <w:t xml:space="preserve"> trebuie depusă utilizând modelul pentru versiunea preț global din PARTEA C: FORMATUL OFERTEI FINANCIARE. </w:t>
      </w:r>
    </w:p>
    <w:p w:rsidR="00056F91" w:rsidRPr="006C5331" w:rsidRDefault="00056F91" w:rsidP="006C5331">
      <w:pPr>
        <w:spacing w:after="0"/>
        <w:jc w:val="both"/>
        <w:rPr>
          <w:rFonts w:ascii="Times New Roman" w:hAnsi="Times New Roman" w:cs="Times New Roman"/>
          <w:sz w:val="24"/>
          <w:szCs w:val="24"/>
        </w:rPr>
      </w:pPr>
    </w:p>
    <w:p w:rsidR="00056F91" w:rsidRPr="006C5331" w:rsidRDefault="00056F91" w:rsidP="006C5331">
      <w:pPr>
        <w:spacing w:after="0"/>
        <w:jc w:val="both"/>
        <w:rPr>
          <w:rFonts w:ascii="Times New Roman" w:hAnsi="Times New Roman" w:cs="Times New Roman"/>
          <w:sz w:val="24"/>
          <w:szCs w:val="24"/>
        </w:rPr>
      </w:pPr>
      <w:r>
        <w:rPr>
          <w:rFonts w:ascii="Times New Roman" w:hAnsi="Times New Roman" w:cs="Times New Roman"/>
          <w:sz w:val="24"/>
          <w:szCs w:val="24"/>
          <w:lang w:val="ro"/>
        </w:rPr>
        <w:t>[În cazul în care ofertele sunt prezentate în monedele naționale, cursul de schimb care va fi utilizat pentru verificarea conformității financiare cu bugetul disponibil (în timpul evaluării financiare) va fi cursul de schimb InforEuro valabil pentru luna în care se lansează oferta]</w:t>
      </w:r>
    </w:p>
    <w:p w:rsidR="00056F91" w:rsidRPr="006C5331" w:rsidRDefault="00056F91" w:rsidP="006C5331">
      <w:pPr>
        <w:spacing w:after="0"/>
        <w:jc w:val="both"/>
        <w:rPr>
          <w:rFonts w:ascii="Times New Roman" w:hAnsi="Times New Roman" w:cs="Times New Roman"/>
          <w:sz w:val="24"/>
          <w:szCs w:val="24"/>
        </w:rPr>
      </w:pPr>
    </w:p>
    <w:p w:rsidR="00056F91" w:rsidRPr="006C5331" w:rsidRDefault="00056F91" w:rsidP="006C5331">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Reglementările fiscale și vamale aplicabile sunt specificate în proiectul de contract din partea A a prezentului dosar de licitație. </w:t>
      </w:r>
    </w:p>
    <w:p w:rsidR="00056F91" w:rsidRDefault="00056F91" w:rsidP="006C5331">
      <w:pPr>
        <w:spacing w:after="0"/>
        <w:jc w:val="both"/>
        <w:rPr>
          <w:rFonts w:ascii="Times New Roman" w:hAnsi="Times New Roman" w:cs="Times New Roman"/>
          <w:sz w:val="24"/>
          <w:szCs w:val="24"/>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lang w:val="ro"/>
        </w:rPr>
        <w:t>Soluții diferite</w:t>
      </w:r>
    </w:p>
    <w:p w:rsidR="00056F9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lang w:val="ro"/>
        </w:rPr>
        <w:t>Ofertanții nu sunt autorizați să liciteze pentru o altă variantă pe lângă această ofertă.</w:t>
      </w:r>
    </w:p>
    <w:p w:rsidR="00056F91" w:rsidRPr="00001EE9" w:rsidRDefault="00056F91" w:rsidP="006C5331">
      <w:pPr>
        <w:spacing w:before="120" w:after="120"/>
        <w:rPr>
          <w:rFonts w:ascii="Times New Roman" w:hAnsi="Times New Roman" w:cs="Times New Roman"/>
          <w:sz w:val="24"/>
          <w:szCs w:val="24"/>
          <w:u w:val="single"/>
        </w:rPr>
      </w:pPr>
      <w:r>
        <w:rPr>
          <w:rFonts w:ascii="Times New Roman" w:hAnsi="Times New Roman" w:cs="Times New Roman"/>
          <w:sz w:val="24"/>
          <w:szCs w:val="24"/>
          <w:u w:val="single"/>
          <w:lang w:val="ro"/>
        </w:rPr>
        <w:t>Subcontractarea</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lang w:val="ro"/>
        </w:rPr>
        <w:t>Subcontractarea nu este permisă.</w:t>
      </w:r>
    </w:p>
    <w:p w:rsidR="00056F91" w:rsidRPr="00E53649"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u w:val="single"/>
          <w:lang w:val="ro"/>
        </w:rPr>
        <w:t>Criterii de atribuire:</w:t>
      </w:r>
    </w:p>
    <w:p w:rsidR="00056F91" w:rsidRPr="00E53649" w:rsidRDefault="00056F91" w:rsidP="00001EE9">
      <w:pPr>
        <w:spacing w:after="0"/>
        <w:jc w:val="both"/>
        <w:rPr>
          <w:rFonts w:ascii="Times New Roman" w:hAnsi="Times New Roman" w:cs="Times New Roman"/>
          <w:sz w:val="24"/>
          <w:szCs w:val="24"/>
        </w:rPr>
      </w:pPr>
    </w:p>
    <w:p w:rsidR="00056F91" w:rsidRPr="00E53649" w:rsidRDefault="00056F91" w:rsidP="00001EE9">
      <w:pPr>
        <w:spacing w:after="0"/>
        <w:jc w:val="both"/>
        <w:rPr>
          <w:rFonts w:ascii="Times New Roman" w:hAnsi="Times New Roman" w:cs="Times New Roman"/>
          <w:sz w:val="24"/>
          <w:szCs w:val="24"/>
        </w:rPr>
      </w:pPr>
      <w:r>
        <w:rPr>
          <w:rFonts w:ascii="Times New Roman" w:hAnsi="Times New Roman" w:cs="Times New Roman"/>
          <w:b/>
          <w:bCs/>
          <w:i/>
          <w:iCs/>
          <w:sz w:val="24"/>
          <w:szCs w:val="24"/>
          <w:lang w:val="ro"/>
        </w:rPr>
        <w:t>În cazul în care s-au primit mai multe oferte</w:t>
      </w:r>
      <w:r>
        <w:rPr>
          <w:rFonts w:ascii="Times New Roman" w:hAnsi="Times New Roman" w:cs="Times New Roman"/>
          <w:sz w:val="24"/>
          <w:szCs w:val="24"/>
          <w:lang w:val="ro"/>
        </w:rPr>
        <w:t>: cel mai mic preț, pondere 80% calitate tehnică, 20% preț.</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rPr>
      </w:pPr>
    </w:p>
    <w:p w:rsidR="00056F91" w:rsidRPr="00E53649" w:rsidRDefault="00056F91" w:rsidP="00001EE9">
      <w:pPr>
        <w:tabs>
          <w:tab w:val="left" w:pos="3600"/>
        </w:tabs>
        <w:spacing w:after="0"/>
        <w:jc w:val="both"/>
        <w:rPr>
          <w:rFonts w:ascii="Times New Roman" w:hAnsi="Times New Roman" w:cs="Times New Roman"/>
          <w:sz w:val="24"/>
          <w:szCs w:val="24"/>
        </w:rPr>
      </w:pPr>
      <w:r>
        <w:rPr>
          <w:rFonts w:ascii="Times New Roman" w:hAnsi="Times New Roman" w:cs="Times New Roman"/>
          <w:sz w:val="24"/>
          <w:szCs w:val="24"/>
          <w:lang w:val="ro"/>
        </w:rPr>
        <w:t>Criterii de evaluare pentru oferta tehnică:</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rPr>
      </w:pPr>
      <w:r>
        <w:rPr>
          <w:rFonts w:ascii="Times New Roman" w:hAnsi="Times New Roman" w:cs="Times New Roman"/>
          <w:sz w:val="24"/>
          <w:szCs w:val="24"/>
          <w:lang w:val="ro"/>
        </w:rPr>
        <w:t xml:space="preserve">Organizare și metodologie: </w:t>
      </w:r>
      <w:r w:rsidR="00A41D30">
        <w:rPr>
          <w:rFonts w:ascii="Times New Roman" w:hAnsi="Times New Roman" w:cs="Times New Roman"/>
          <w:sz w:val="24"/>
          <w:szCs w:val="24"/>
          <w:lang w:val="ro"/>
        </w:rPr>
        <w:t>6</w:t>
      </w:r>
      <w:r w:rsidR="003C18DD">
        <w:rPr>
          <w:rFonts w:ascii="Times New Roman" w:hAnsi="Times New Roman" w:cs="Times New Roman"/>
          <w:sz w:val="24"/>
          <w:szCs w:val="24"/>
          <w:lang w:val="ro"/>
        </w:rPr>
        <w:t>0</w:t>
      </w:r>
      <w:r>
        <w:rPr>
          <w:rFonts w:ascii="Times New Roman" w:hAnsi="Times New Roman" w:cs="Times New Roman"/>
          <w:sz w:val="24"/>
          <w:szCs w:val="24"/>
          <w:lang w:val="ro"/>
        </w:rPr>
        <w:t xml:space="preserve"> puncte</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rPr>
      </w:pPr>
      <w:r>
        <w:rPr>
          <w:rFonts w:ascii="Times New Roman" w:hAnsi="Times New Roman" w:cs="Times New Roman"/>
          <w:sz w:val="24"/>
          <w:szCs w:val="24"/>
          <w:lang w:val="ro"/>
        </w:rPr>
        <w:t xml:space="preserve">Resurse propuse: </w:t>
      </w:r>
      <w:r w:rsidR="003C18DD">
        <w:rPr>
          <w:rFonts w:ascii="Times New Roman" w:hAnsi="Times New Roman" w:cs="Times New Roman"/>
          <w:sz w:val="24"/>
          <w:szCs w:val="24"/>
          <w:lang w:val="ro"/>
        </w:rPr>
        <w:t>30</w:t>
      </w:r>
      <w:r>
        <w:rPr>
          <w:rFonts w:ascii="Times New Roman" w:hAnsi="Times New Roman" w:cs="Times New Roman"/>
          <w:sz w:val="24"/>
          <w:szCs w:val="24"/>
          <w:lang w:val="ro"/>
        </w:rPr>
        <w:t xml:space="preserve"> puncte</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rPr>
      </w:pPr>
      <w:r>
        <w:rPr>
          <w:rFonts w:ascii="Times New Roman" w:hAnsi="Times New Roman" w:cs="Times New Roman"/>
          <w:sz w:val="24"/>
          <w:szCs w:val="24"/>
          <w:lang w:val="ro"/>
        </w:rPr>
        <w:t xml:space="preserve">Perioada pentru furnizare servicii: </w:t>
      </w:r>
      <w:r w:rsidR="00A41D30">
        <w:rPr>
          <w:rFonts w:ascii="Times New Roman" w:hAnsi="Times New Roman" w:cs="Times New Roman"/>
          <w:sz w:val="24"/>
          <w:szCs w:val="24"/>
          <w:lang w:val="ro"/>
        </w:rPr>
        <w:t>1</w:t>
      </w:r>
      <w:r w:rsidR="003C18DD">
        <w:rPr>
          <w:rFonts w:ascii="Times New Roman" w:hAnsi="Times New Roman" w:cs="Times New Roman"/>
          <w:sz w:val="24"/>
          <w:szCs w:val="24"/>
          <w:lang w:val="ro"/>
        </w:rPr>
        <w:t>0</w:t>
      </w:r>
      <w:r>
        <w:rPr>
          <w:rFonts w:ascii="Times New Roman" w:hAnsi="Times New Roman" w:cs="Times New Roman"/>
          <w:sz w:val="24"/>
          <w:szCs w:val="24"/>
          <w:lang w:val="ro"/>
        </w:rPr>
        <w:t xml:space="preserve"> puncte</w:t>
      </w:r>
    </w:p>
    <w:p w:rsidR="00056F91" w:rsidRPr="00E53649" w:rsidRDefault="00056F91" w:rsidP="00001EE9">
      <w:pPr>
        <w:spacing w:after="0"/>
        <w:ind w:firstLine="360"/>
        <w:jc w:val="both"/>
        <w:rPr>
          <w:rFonts w:ascii="Times New Roman" w:hAnsi="Times New Roman" w:cs="Times New Roman"/>
          <w:sz w:val="24"/>
          <w:szCs w:val="24"/>
        </w:rPr>
      </w:pPr>
      <w:r>
        <w:rPr>
          <w:rFonts w:ascii="Times New Roman" w:hAnsi="Times New Roman" w:cs="Times New Roman"/>
          <w:sz w:val="24"/>
          <w:szCs w:val="24"/>
          <w:lang w:val="ro"/>
        </w:rPr>
        <w:t>TOTAL: 100 de puncte</w:t>
      </w:r>
    </w:p>
    <w:p w:rsidR="00056F91" w:rsidRPr="00E53649" w:rsidRDefault="00056F91" w:rsidP="00001EE9">
      <w:pPr>
        <w:spacing w:after="0"/>
        <w:ind w:left="720"/>
        <w:jc w:val="both"/>
        <w:rPr>
          <w:rFonts w:ascii="Times New Roman" w:hAnsi="Times New Roman" w:cs="Times New Roman"/>
          <w:sz w:val="24"/>
          <w:szCs w:val="24"/>
        </w:rPr>
      </w:pPr>
    </w:p>
    <w:p w:rsidR="00056F91" w:rsidRPr="00E53649" w:rsidRDefault="00056F91" w:rsidP="00001EE9">
      <w:pPr>
        <w:spacing w:after="0"/>
        <w:jc w:val="both"/>
        <w:rPr>
          <w:rFonts w:ascii="Times New Roman" w:hAnsi="Times New Roman" w:cs="Times New Roman"/>
          <w:sz w:val="24"/>
          <w:szCs w:val="24"/>
        </w:rPr>
      </w:pPr>
      <w:r>
        <w:rPr>
          <w:rFonts w:ascii="Times New Roman" w:hAnsi="Times New Roman" w:cs="Times New Roman"/>
          <w:b/>
          <w:bCs/>
          <w:i/>
          <w:iCs/>
          <w:sz w:val="24"/>
          <w:szCs w:val="24"/>
          <w:lang w:val="ro"/>
        </w:rPr>
        <w:t xml:space="preserve">În cazul în care se primește o singură ofertă, </w:t>
      </w:r>
      <w:r>
        <w:rPr>
          <w:rFonts w:ascii="Times New Roman" w:hAnsi="Times New Roman" w:cs="Times New Roman"/>
          <w:sz w:val="24"/>
          <w:szCs w:val="24"/>
          <w:lang w:val="ro"/>
        </w:rPr>
        <w:t>Autoritatea Contractantă verifică dacă oferta este conformă din punct de vedere administrativ și tehnic cu cerințele stabilite în prezenta documentație de licitație.</w:t>
      </w:r>
    </w:p>
    <w:p w:rsidR="00056F91" w:rsidRPr="00E53649" w:rsidRDefault="00056F91" w:rsidP="00001EE9">
      <w:pPr>
        <w:spacing w:after="0"/>
        <w:jc w:val="both"/>
        <w:rPr>
          <w:rFonts w:ascii="Times New Roman" w:hAnsi="Times New Roman" w:cs="Times New Roman"/>
          <w:sz w:val="24"/>
          <w:szCs w:val="24"/>
        </w:rPr>
      </w:pPr>
    </w:p>
    <w:p w:rsidR="00056F91" w:rsidRPr="00553D4C" w:rsidRDefault="00056F91" w:rsidP="00001EE9">
      <w:pPr>
        <w:spacing w:before="120" w:after="120"/>
        <w:jc w:val="both"/>
        <w:rPr>
          <w:rFonts w:ascii="Times New Roman" w:hAnsi="Times New Roman" w:cs="Times New Roman"/>
          <w:sz w:val="24"/>
          <w:szCs w:val="24"/>
          <w:u w:val="single"/>
        </w:rPr>
      </w:pPr>
      <w:r>
        <w:rPr>
          <w:rFonts w:ascii="Times New Roman" w:hAnsi="Times New Roman" w:cs="Times New Roman"/>
          <w:sz w:val="24"/>
          <w:szCs w:val="24"/>
          <w:u w:val="single"/>
          <w:lang w:val="ro"/>
        </w:rPr>
        <w:t xml:space="preserve">Interviuri: </w:t>
      </w:r>
    </w:p>
    <w:p w:rsidR="00056F91" w:rsidRDefault="00056F91" w:rsidP="00001EE9">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lang w:val="ro"/>
        </w:rPr>
        <w:t xml:space="preserve">Nu sunt prevăzute interviuri. </w:t>
      </w:r>
    </w:p>
    <w:p w:rsidR="00553D4C" w:rsidRDefault="00553D4C" w:rsidP="00001EE9">
      <w:pPr>
        <w:pStyle w:val="ListParagraph"/>
        <w:spacing w:after="0"/>
        <w:ind w:left="0"/>
        <w:jc w:val="both"/>
        <w:rPr>
          <w:rFonts w:ascii="Times New Roman" w:hAnsi="Times New Roman" w:cs="Times New Roman"/>
          <w:sz w:val="24"/>
          <w:szCs w:val="24"/>
        </w:rPr>
      </w:pPr>
    </w:p>
    <w:p w:rsidR="00553D4C" w:rsidRPr="00553D4C" w:rsidRDefault="00553D4C" w:rsidP="00001EE9">
      <w:pPr>
        <w:pStyle w:val="ListParagraph"/>
        <w:spacing w:after="0"/>
        <w:ind w:left="0"/>
        <w:jc w:val="both"/>
        <w:rPr>
          <w:rFonts w:ascii="Times New Roman" w:hAnsi="Times New Roman" w:cs="Times New Roman"/>
          <w:sz w:val="24"/>
          <w:szCs w:val="24"/>
          <w:u w:val="single"/>
        </w:rPr>
      </w:pPr>
      <w:r>
        <w:rPr>
          <w:rFonts w:ascii="Times New Roman" w:hAnsi="Times New Roman" w:cs="Times New Roman"/>
          <w:sz w:val="24"/>
          <w:szCs w:val="24"/>
          <w:u w:val="single"/>
          <w:lang w:val="ro"/>
        </w:rPr>
        <w:t>Anunțul de atribuire:</w:t>
      </w:r>
    </w:p>
    <w:p w:rsidR="00056F91" w:rsidRDefault="00056F91" w:rsidP="00001EE9">
      <w:pPr>
        <w:pStyle w:val="ListParagraph"/>
        <w:spacing w:after="0"/>
        <w:ind w:left="0"/>
        <w:jc w:val="both"/>
        <w:rPr>
          <w:rFonts w:ascii="Times New Roman" w:hAnsi="Times New Roman" w:cs="Times New Roman"/>
          <w:sz w:val="24"/>
          <w:szCs w:val="24"/>
        </w:rPr>
      </w:pPr>
    </w:p>
    <w:p w:rsidR="00056F91"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Ofertantul câștigător va fi informat în scris despre rezultatele procedurii de evaluare.</w:t>
      </w:r>
    </w:p>
    <w:p w:rsidR="00056F91" w:rsidRPr="00E53649" w:rsidRDefault="000227D0"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Anunțul de atribuire a contractului va fi publicat pe site-ul programului. Timpul estimat pentru comunicarea rezultatelor către ofertanți este de </w:t>
      </w:r>
      <w:r w:rsidR="00A41D30">
        <w:rPr>
          <w:rFonts w:ascii="Times New Roman" w:hAnsi="Times New Roman" w:cs="Times New Roman"/>
          <w:sz w:val="24"/>
          <w:szCs w:val="24"/>
          <w:lang w:val="ro"/>
        </w:rPr>
        <w:t>5</w:t>
      </w:r>
      <w:r>
        <w:rPr>
          <w:rFonts w:ascii="Times New Roman" w:hAnsi="Times New Roman" w:cs="Times New Roman"/>
          <w:sz w:val="24"/>
          <w:szCs w:val="24"/>
          <w:lang w:val="ro"/>
        </w:rPr>
        <w:t xml:space="preserve"> zile de la data limită de depunere a ofertelor. </w:t>
      </w:r>
    </w:p>
    <w:p w:rsidR="00056F91" w:rsidRPr="00E53649" w:rsidRDefault="00056F91" w:rsidP="00001EE9">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u w:val="single"/>
          <w:lang w:val="ro"/>
        </w:rPr>
        <w:t>Adresă și semnificații pentru depunerea ofertelor:</w:t>
      </w:r>
    </w:p>
    <w:p w:rsidR="00056F91" w:rsidRPr="00E53649" w:rsidRDefault="00056F91" w:rsidP="00855FE4">
      <w:pPr>
        <w:spacing w:after="0"/>
        <w:ind w:left="72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Ofertanții vor depune ofertele folosind </w:t>
      </w:r>
      <w:r>
        <w:rPr>
          <w:rFonts w:ascii="Times New Roman" w:hAnsi="Times New Roman" w:cs="Times New Roman"/>
          <w:b/>
          <w:bCs/>
          <w:sz w:val="24"/>
          <w:szCs w:val="24"/>
          <w:lang w:val="ro"/>
        </w:rPr>
        <w:t>formularele standard de depunere, disponibile în "Partea B - Oferta tehnică și Partea C - Oferta financiară.</w:t>
      </w:r>
      <w:r>
        <w:rPr>
          <w:rFonts w:ascii="Times New Roman" w:hAnsi="Times New Roman" w:cs="Times New Roman"/>
          <w:sz w:val="24"/>
          <w:szCs w:val="24"/>
          <w:lang w:val="ro"/>
        </w:rPr>
        <w:t xml:space="preserve"> Orice alt document care susține această invitație este trimis numai în scopuri informative și nu trebuie modificat sau depus de către ofertant. Oferta va fi depusa într-</w:t>
      </w:r>
      <w:r>
        <w:rPr>
          <w:rFonts w:ascii="Times New Roman" w:hAnsi="Times New Roman" w:cs="Times New Roman"/>
          <w:b/>
          <w:bCs/>
          <w:sz w:val="24"/>
          <w:szCs w:val="24"/>
          <w:lang w:val="ro"/>
        </w:rPr>
        <w:t>un exemplar original.</w:t>
      </w:r>
      <w:r>
        <w:rPr>
          <w:rFonts w:ascii="Times New Roman" w:hAnsi="Times New Roman" w:cs="Times New Roman"/>
          <w:sz w:val="24"/>
          <w:szCs w:val="24"/>
          <w:lang w:val="ro"/>
        </w:rPr>
        <w:t xml:space="preserve"> Toate ofertele care nu utilizează formularul prescris pot fi respinse de autoritatea contractantă. </w:t>
      </w:r>
    </w:p>
    <w:p w:rsidR="00056F91" w:rsidRPr="00E53649" w:rsidRDefault="00056F91" w:rsidP="00855FE4">
      <w:pPr>
        <w:spacing w:after="0"/>
        <w:jc w:val="both"/>
        <w:rPr>
          <w:rFonts w:ascii="Times New Roman" w:hAnsi="Times New Roman" w:cs="Times New Roman"/>
          <w:sz w:val="24"/>
          <w:szCs w:val="24"/>
        </w:rPr>
      </w:pPr>
    </w:p>
    <w:p w:rsidR="00056F91" w:rsidRPr="009A2E4E" w:rsidRDefault="00056F91" w:rsidP="00855FE4">
      <w:pPr>
        <w:spacing w:after="0"/>
        <w:jc w:val="both"/>
        <w:rPr>
          <w:rFonts w:ascii="Times New Roman" w:hAnsi="Times New Roman" w:cs="Times New Roman"/>
          <w:sz w:val="24"/>
          <w:szCs w:val="24"/>
        </w:rPr>
      </w:pPr>
      <w:r w:rsidRPr="009A2E4E">
        <w:rPr>
          <w:rFonts w:ascii="Times New Roman" w:hAnsi="Times New Roman" w:cs="Times New Roman"/>
          <w:sz w:val="24"/>
          <w:szCs w:val="24"/>
          <w:lang w:val="ro"/>
        </w:rPr>
        <w:lastRenderedPageBreak/>
        <w:t>Pe lângă ofertă, ofertantul trebuie să furnizeze următoarele documente justificative:</w:t>
      </w:r>
    </w:p>
    <w:p w:rsidR="00056F91" w:rsidRPr="009A2E4E" w:rsidRDefault="00056F91" w:rsidP="009A2E4E">
      <w:pPr>
        <w:numPr>
          <w:ilvl w:val="0"/>
          <w:numId w:val="1"/>
        </w:numPr>
        <w:spacing w:after="0"/>
        <w:ind w:left="567" w:hanging="425"/>
        <w:jc w:val="both"/>
        <w:rPr>
          <w:rFonts w:ascii="Times New Roman" w:hAnsi="Times New Roman" w:cs="Times New Roman"/>
          <w:sz w:val="24"/>
          <w:szCs w:val="24"/>
        </w:rPr>
      </w:pPr>
      <w:r w:rsidRPr="009A2E4E">
        <w:rPr>
          <w:rFonts w:ascii="Times New Roman" w:hAnsi="Times New Roman" w:cs="Times New Roman"/>
          <w:sz w:val="24"/>
          <w:szCs w:val="24"/>
          <w:lang w:val="ro"/>
        </w:rPr>
        <w:t xml:space="preserve">Copie a înregistrării legale </w:t>
      </w:r>
      <w:r w:rsidRPr="009A2E4E">
        <w:rPr>
          <w:rFonts w:ascii="Times New Roman" w:hAnsi="Times New Roman" w:cs="Times New Roman"/>
          <w:sz w:val="24"/>
          <w:szCs w:val="24"/>
          <w:vertAlign w:val="superscript"/>
          <w:lang w:val="ro"/>
        </w:rPr>
        <w:t>* numai pentru beneficiarii români</w:t>
      </w:r>
      <w:r w:rsidRPr="009A2E4E">
        <w:rPr>
          <w:rFonts w:ascii="Times New Roman" w:hAnsi="Times New Roman" w:cs="Times New Roman"/>
          <w:sz w:val="24"/>
          <w:szCs w:val="24"/>
          <w:lang w:val="ro"/>
        </w:rPr>
        <w:t xml:space="preserve"> (numai dacă nu este disponibilă public, pentru ca Autoritatea Contractantă să o poată consulta</w:t>
      </w:r>
    </w:p>
    <w:p w:rsidR="009A2E4E" w:rsidRPr="009A2E4E" w:rsidRDefault="009A2E4E" w:rsidP="009A2E4E">
      <w:pPr>
        <w:numPr>
          <w:ilvl w:val="0"/>
          <w:numId w:val="1"/>
        </w:numPr>
        <w:spacing w:after="0"/>
        <w:ind w:left="567" w:hanging="425"/>
        <w:jc w:val="both"/>
        <w:rPr>
          <w:rFonts w:ascii="Times New Roman" w:hAnsi="Times New Roman" w:cs="Times New Roman"/>
          <w:sz w:val="24"/>
          <w:szCs w:val="24"/>
          <w:lang w:val="ro"/>
        </w:rPr>
      </w:pPr>
      <w:r w:rsidRPr="009A2E4E">
        <w:rPr>
          <w:rFonts w:ascii="Times New Roman" w:hAnsi="Times New Roman" w:cs="Times New Roman"/>
          <w:sz w:val="24"/>
          <w:szCs w:val="24"/>
          <w:lang w:val="ro"/>
        </w:rPr>
        <w:t>Copie a certificatului constatator emis de Registrul Comerțului pentru demonstrarea autorizării obiectului de activitate specific;</w:t>
      </w:r>
    </w:p>
    <w:p w:rsidR="00056F91" w:rsidRPr="009A2E4E" w:rsidRDefault="009A2E4E" w:rsidP="009A2E4E">
      <w:pPr>
        <w:numPr>
          <w:ilvl w:val="0"/>
          <w:numId w:val="1"/>
        </w:numPr>
        <w:spacing w:after="0"/>
        <w:ind w:left="567" w:hanging="425"/>
        <w:jc w:val="both"/>
        <w:rPr>
          <w:rFonts w:ascii="Times New Roman" w:hAnsi="Times New Roman" w:cs="Times New Roman"/>
          <w:sz w:val="24"/>
          <w:szCs w:val="24"/>
        </w:rPr>
      </w:pPr>
      <w:r w:rsidRPr="009A2E4E">
        <w:rPr>
          <w:rFonts w:ascii="Times New Roman" w:hAnsi="Times New Roman" w:cs="Times New Roman"/>
          <w:sz w:val="24"/>
          <w:szCs w:val="24"/>
          <w:lang w:val="ro"/>
        </w:rPr>
        <w:t>Declaraţie privind lista principalelor servicii executate în cadrul unor proiecte finanţate din fonduri europene (din ultimii trei ani)</w:t>
      </w:r>
    </w:p>
    <w:p w:rsidR="00056F91" w:rsidRPr="00E53649" w:rsidRDefault="00056F91" w:rsidP="00855FE4">
      <w:pPr>
        <w:pStyle w:val="ListParagraph"/>
        <w:spacing w:after="0"/>
        <w:ind w:left="720"/>
        <w:jc w:val="both"/>
        <w:rPr>
          <w:rFonts w:ascii="Times New Roman" w:hAnsi="Times New Roman" w:cs="Times New Roman"/>
          <w:sz w:val="24"/>
          <w:szCs w:val="24"/>
          <w:highlight w:val="yellow"/>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Ofertele vor fi depuse în plicuri sigilate, conținând următoarele informații:</w:t>
      </w:r>
    </w:p>
    <w:p w:rsidR="00056F91" w:rsidRPr="00E53649" w:rsidRDefault="00056F91" w:rsidP="009A2E4E">
      <w:pPr>
        <w:numPr>
          <w:ilvl w:val="0"/>
          <w:numId w:val="1"/>
        </w:numPr>
        <w:spacing w:after="0"/>
        <w:ind w:left="567"/>
        <w:jc w:val="both"/>
        <w:rPr>
          <w:rFonts w:ascii="Times New Roman" w:hAnsi="Times New Roman" w:cs="Times New Roman"/>
          <w:sz w:val="24"/>
          <w:szCs w:val="24"/>
        </w:rPr>
      </w:pPr>
      <w:r>
        <w:rPr>
          <w:rFonts w:ascii="Times New Roman" w:hAnsi="Times New Roman" w:cs="Times New Roman"/>
          <w:sz w:val="24"/>
          <w:szCs w:val="24"/>
          <w:lang w:val="ro"/>
        </w:rPr>
        <w:t>Denumirea și adresa ofertantului</w:t>
      </w:r>
    </w:p>
    <w:p w:rsidR="005F7CFD" w:rsidRPr="005F7CFD" w:rsidRDefault="00056F91" w:rsidP="005F7CFD">
      <w:pPr>
        <w:numPr>
          <w:ilvl w:val="0"/>
          <w:numId w:val="1"/>
        </w:numPr>
        <w:spacing w:after="0"/>
        <w:ind w:left="567"/>
        <w:jc w:val="both"/>
        <w:rPr>
          <w:rFonts w:ascii="Times New Roman" w:hAnsi="Times New Roman" w:cs="Times New Roman"/>
          <w:sz w:val="24"/>
          <w:szCs w:val="24"/>
        </w:rPr>
      </w:pPr>
      <w:r>
        <w:rPr>
          <w:rFonts w:ascii="Times New Roman" w:hAnsi="Times New Roman" w:cs="Times New Roman"/>
          <w:sz w:val="24"/>
          <w:szCs w:val="24"/>
          <w:lang w:val="ro"/>
        </w:rPr>
        <w:t>Denumirea ofertei:</w:t>
      </w:r>
      <w:r w:rsidR="0092686C">
        <w:rPr>
          <w:rFonts w:ascii="Times New Roman" w:hAnsi="Times New Roman" w:cs="Times New Roman"/>
          <w:sz w:val="24"/>
          <w:szCs w:val="24"/>
          <w:lang w:val="ro"/>
        </w:rPr>
        <w:t xml:space="preserve"> </w:t>
      </w:r>
    </w:p>
    <w:p w:rsidR="005F7CFD" w:rsidRPr="005F7CFD" w:rsidRDefault="005F7CFD" w:rsidP="005F7CFD">
      <w:pPr>
        <w:spacing w:after="0"/>
        <w:ind w:left="567" w:firstLine="141"/>
        <w:jc w:val="both"/>
        <w:rPr>
          <w:rFonts w:ascii="Times New Roman" w:hAnsi="Times New Roman" w:cs="Times New Roman"/>
          <w:b/>
          <w:sz w:val="24"/>
          <w:szCs w:val="24"/>
        </w:rPr>
      </w:pPr>
      <w:r w:rsidRPr="005F7CFD">
        <w:rPr>
          <w:b/>
          <w:sz w:val="24"/>
          <w:szCs w:val="24"/>
          <w:lang w:val="ro-RO"/>
        </w:rPr>
        <w:t>Servicii de realizare pagina web si platforma eLearning</w:t>
      </w:r>
      <w:r w:rsidRPr="005F7CFD">
        <w:rPr>
          <w:rFonts w:ascii="Times New Roman" w:hAnsi="Times New Roman" w:cs="Times New Roman"/>
          <w:b/>
          <w:sz w:val="24"/>
          <w:szCs w:val="24"/>
          <w:lang w:val="ro"/>
        </w:rPr>
        <w:t xml:space="preserve"> </w:t>
      </w:r>
    </w:p>
    <w:p w:rsidR="009A2E4E" w:rsidRPr="005F7CFD" w:rsidRDefault="00056F91" w:rsidP="005F7CFD">
      <w:pPr>
        <w:numPr>
          <w:ilvl w:val="0"/>
          <w:numId w:val="1"/>
        </w:numPr>
        <w:spacing w:after="0"/>
        <w:ind w:left="567"/>
        <w:jc w:val="both"/>
        <w:rPr>
          <w:rFonts w:ascii="Times New Roman" w:hAnsi="Times New Roman" w:cs="Times New Roman"/>
          <w:sz w:val="24"/>
          <w:szCs w:val="24"/>
        </w:rPr>
      </w:pPr>
      <w:r w:rsidRPr="005F7CFD">
        <w:rPr>
          <w:rFonts w:ascii="Times New Roman" w:hAnsi="Times New Roman" w:cs="Times New Roman"/>
          <w:sz w:val="24"/>
          <w:szCs w:val="24"/>
          <w:lang w:val="ro"/>
        </w:rPr>
        <w:t xml:space="preserve">Număr referință:  </w:t>
      </w:r>
      <w:r w:rsidR="005F7CFD" w:rsidRPr="005F7CFD">
        <w:rPr>
          <w:rFonts w:ascii="Times New Roman" w:hAnsi="Times New Roman" w:cs="Times New Roman"/>
          <w:sz w:val="24"/>
          <w:szCs w:val="24"/>
          <w:lang w:val="ro"/>
        </w:rPr>
        <w:t>RORS394/02</w:t>
      </w:r>
    </w:p>
    <w:p w:rsidR="00056F91" w:rsidRPr="009A2E4E" w:rsidRDefault="00056F91" w:rsidP="006C2846">
      <w:pPr>
        <w:numPr>
          <w:ilvl w:val="0"/>
          <w:numId w:val="1"/>
        </w:numPr>
        <w:spacing w:after="0"/>
        <w:ind w:left="567"/>
        <w:jc w:val="both"/>
        <w:rPr>
          <w:rFonts w:ascii="Times New Roman" w:hAnsi="Times New Roman" w:cs="Times New Roman"/>
          <w:sz w:val="24"/>
          <w:szCs w:val="24"/>
        </w:rPr>
      </w:pPr>
      <w:r w:rsidRPr="009A2E4E">
        <w:rPr>
          <w:rFonts w:ascii="Times New Roman" w:hAnsi="Times New Roman" w:cs="Times New Roman"/>
          <w:sz w:val="24"/>
          <w:szCs w:val="24"/>
          <w:lang w:val="ro"/>
        </w:rPr>
        <w:t xml:space="preserve">Cuvintele: „A nu se deschide înainte de sesiunea de deschidere” ( și ‘’Ne otvarati pre sastanka za otvaranje ponuda’’ </w:t>
      </w:r>
    </w:p>
    <w:p w:rsidR="00056F91" w:rsidRPr="00E53649" w:rsidRDefault="00056F91" w:rsidP="006C2846">
      <w:pPr>
        <w:spacing w:after="0"/>
        <w:jc w:val="both"/>
        <w:rPr>
          <w:rFonts w:ascii="Times New Roman" w:hAnsi="Times New Roman" w:cs="Times New Roman"/>
          <w:sz w:val="24"/>
          <w:szCs w:val="24"/>
        </w:rPr>
      </w:pPr>
    </w:p>
    <w:p w:rsidR="00056F91" w:rsidRPr="00E53649" w:rsidRDefault="00056F91" w:rsidP="006C2846">
      <w:pPr>
        <w:spacing w:after="0"/>
        <w:jc w:val="both"/>
        <w:rPr>
          <w:rFonts w:ascii="Times New Roman" w:hAnsi="Times New Roman" w:cs="Times New Roman"/>
          <w:sz w:val="24"/>
          <w:szCs w:val="24"/>
        </w:rPr>
      </w:pPr>
      <w:r>
        <w:rPr>
          <w:rFonts w:ascii="Times New Roman" w:hAnsi="Times New Roman" w:cs="Times New Roman"/>
          <w:sz w:val="24"/>
          <w:szCs w:val="24"/>
          <w:lang w:val="ro"/>
        </w:rPr>
        <w:t>Ofertele trebuie depuse folosind sistemul de plic dublu, într-un pachet sau plic extern, care conține două plicuri separate, sigilate, fiecare purtând cuvintele "Oferta tehnică</w:t>
      </w:r>
      <w:r>
        <w:rPr>
          <w:rFonts w:ascii="Times New Roman" w:hAnsi="Times New Roman" w:cs="Times New Roman"/>
          <w:color w:val="008000"/>
          <w:sz w:val="24"/>
          <w:szCs w:val="24"/>
          <w:lang w:val="ro"/>
        </w:rPr>
        <w:t xml:space="preserve">" - </w:t>
      </w:r>
      <w:r>
        <w:rPr>
          <w:rFonts w:ascii="Times New Roman" w:hAnsi="Times New Roman" w:cs="Times New Roman"/>
          <w:sz w:val="24"/>
          <w:szCs w:val="24"/>
          <w:lang w:val="ro"/>
        </w:rPr>
        <w:t>partea B și "Oferta financiară" - Partea C. Orice încălcare a acestei reguli (de exemplu, plicuri nesigilate sau trimiteri la preț în oferta tehnică) se consideră o încălcare a regulii și duce la respingerea ofertei.</w:t>
      </w:r>
    </w:p>
    <w:p w:rsidR="00056F91" w:rsidRPr="00E53649" w:rsidRDefault="00056F91" w:rsidP="006C2846">
      <w:pPr>
        <w:spacing w:after="0"/>
        <w:jc w:val="both"/>
        <w:rPr>
          <w:rFonts w:ascii="Times New Roman" w:hAnsi="Times New Roman" w:cs="Times New Roman"/>
          <w:sz w:val="24"/>
          <w:szCs w:val="24"/>
        </w:rPr>
      </w:pPr>
      <w:r>
        <w:rPr>
          <w:rFonts w:ascii="Times New Roman" w:hAnsi="Times New Roman" w:cs="Times New Roman"/>
          <w:sz w:val="24"/>
          <w:szCs w:val="24"/>
          <w:lang w:val="ro"/>
        </w:rPr>
        <w:t>Ofertele vor fi depuse personal, prin poștă sau prin serviciul de curierat, la următoarea adresă:</w:t>
      </w:r>
    </w:p>
    <w:p w:rsidR="00056F91" w:rsidRPr="00E53649" w:rsidRDefault="00056F91" w:rsidP="006C2846">
      <w:pPr>
        <w:spacing w:after="0"/>
        <w:ind w:left="720"/>
        <w:jc w:val="both"/>
        <w:rPr>
          <w:rFonts w:ascii="Times New Roman" w:hAnsi="Times New Roman" w:cs="Times New Roman"/>
          <w:sz w:val="24"/>
          <w:szCs w:val="24"/>
        </w:rPr>
      </w:pPr>
    </w:p>
    <w:p w:rsidR="009A2E4E" w:rsidRPr="009A2E4E" w:rsidRDefault="009A2E4E" w:rsidP="006C2846">
      <w:pPr>
        <w:spacing w:after="0"/>
        <w:ind w:left="567"/>
        <w:jc w:val="both"/>
        <w:rPr>
          <w:rFonts w:ascii="Times New Roman" w:hAnsi="Times New Roman" w:cs="Times New Roman"/>
          <w:sz w:val="24"/>
          <w:szCs w:val="24"/>
          <w:lang w:val="ro"/>
        </w:rPr>
      </w:pPr>
      <w:r w:rsidRPr="009A2E4E">
        <w:rPr>
          <w:rFonts w:ascii="Times New Roman" w:hAnsi="Times New Roman" w:cs="Times New Roman"/>
          <w:sz w:val="24"/>
          <w:szCs w:val="24"/>
          <w:lang w:val="ro"/>
        </w:rPr>
        <w:t xml:space="preserve">Denumirea autorității contractante: </w:t>
      </w:r>
      <w:r>
        <w:rPr>
          <w:rFonts w:ascii="Times New Roman" w:hAnsi="Times New Roman" w:cs="Times New Roman"/>
          <w:sz w:val="24"/>
          <w:szCs w:val="24"/>
          <w:lang w:val="ro"/>
        </w:rPr>
        <w:t>UNIVERSITATEA POLITEHNICA TIMIŞOARA</w:t>
      </w:r>
    </w:p>
    <w:p w:rsidR="009A2E4E" w:rsidRPr="009A2E4E" w:rsidRDefault="009A2E4E" w:rsidP="006C2846">
      <w:pPr>
        <w:spacing w:after="0"/>
        <w:ind w:left="3828" w:hanging="3261"/>
        <w:jc w:val="both"/>
        <w:rPr>
          <w:rFonts w:ascii="Times New Roman" w:hAnsi="Times New Roman" w:cs="Times New Roman"/>
          <w:sz w:val="24"/>
          <w:szCs w:val="24"/>
          <w:lang w:val="ro"/>
        </w:rPr>
      </w:pPr>
      <w:r w:rsidRPr="009A2E4E">
        <w:rPr>
          <w:rFonts w:ascii="Times New Roman" w:hAnsi="Times New Roman" w:cs="Times New Roman"/>
          <w:sz w:val="24"/>
          <w:szCs w:val="24"/>
          <w:lang w:val="ro"/>
        </w:rPr>
        <w:t xml:space="preserve">Adresa autorității contractante: </w:t>
      </w:r>
      <w:r w:rsidR="001F1A9E">
        <w:rPr>
          <w:rFonts w:ascii="Times New Roman" w:hAnsi="Times New Roman" w:cs="Times New Roman"/>
          <w:sz w:val="24"/>
          <w:szCs w:val="24"/>
          <w:lang w:val="ro"/>
        </w:rPr>
        <w:t>Facultatea de Mecanică, Bv. Mihai Viteazu</w:t>
      </w:r>
      <w:r w:rsidRPr="009A2E4E">
        <w:rPr>
          <w:rFonts w:ascii="Times New Roman" w:hAnsi="Times New Roman" w:cs="Times New Roman"/>
          <w:sz w:val="24"/>
          <w:szCs w:val="24"/>
          <w:lang w:val="ro"/>
        </w:rPr>
        <w:t xml:space="preserve">, nr. </w:t>
      </w:r>
      <w:r w:rsidR="001F1A9E">
        <w:rPr>
          <w:rFonts w:ascii="Times New Roman" w:hAnsi="Times New Roman" w:cs="Times New Roman"/>
          <w:sz w:val="24"/>
          <w:szCs w:val="24"/>
          <w:lang w:val="ro"/>
        </w:rPr>
        <w:t>1</w:t>
      </w:r>
      <w:r w:rsidRPr="009A2E4E">
        <w:rPr>
          <w:rFonts w:ascii="Times New Roman" w:hAnsi="Times New Roman" w:cs="Times New Roman"/>
          <w:sz w:val="24"/>
          <w:szCs w:val="24"/>
          <w:lang w:val="ro"/>
        </w:rPr>
        <w:t xml:space="preserve">, </w:t>
      </w:r>
      <w:r>
        <w:rPr>
          <w:rFonts w:ascii="Times New Roman" w:hAnsi="Times New Roman" w:cs="Times New Roman"/>
          <w:sz w:val="24"/>
          <w:szCs w:val="24"/>
          <w:lang w:val="ro"/>
        </w:rPr>
        <w:t>TIMIŞOARA</w:t>
      </w:r>
      <w:r w:rsidRPr="009A2E4E">
        <w:rPr>
          <w:rFonts w:ascii="Times New Roman" w:hAnsi="Times New Roman" w:cs="Times New Roman"/>
          <w:sz w:val="24"/>
          <w:szCs w:val="24"/>
          <w:lang w:val="ro"/>
        </w:rPr>
        <w:t xml:space="preserve">, jud. </w:t>
      </w:r>
      <w:r>
        <w:rPr>
          <w:rFonts w:ascii="Times New Roman" w:hAnsi="Times New Roman" w:cs="Times New Roman"/>
          <w:sz w:val="24"/>
          <w:szCs w:val="24"/>
          <w:lang w:val="ro"/>
        </w:rPr>
        <w:t>Timiş</w:t>
      </w:r>
    </w:p>
    <w:p w:rsidR="00056F91" w:rsidRPr="00E53649" w:rsidRDefault="009A2E4E" w:rsidP="006C2846">
      <w:pPr>
        <w:spacing w:after="0"/>
        <w:ind w:left="3119"/>
        <w:jc w:val="both"/>
        <w:rPr>
          <w:rFonts w:ascii="Times New Roman" w:hAnsi="Times New Roman" w:cs="Times New Roman"/>
          <w:sz w:val="24"/>
          <w:szCs w:val="24"/>
        </w:rPr>
      </w:pPr>
      <w:r>
        <w:rPr>
          <w:rFonts w:ascii="Times New Roman" w:hAnsi="Times New Roman" w:cs="Times New Roman"/>
          <w:sz w:val="24"/>
          <w:szCs w:val="24"/>
          <w:lang w:val="ro"/>
        </w:rPr>
        <w:t>Persoană de contact</w:t>
      </w:r>
      <w:r w:rsidRPr="009A2E4E">
        <w:rPr>
          <w:rFonts w:ascii="Times New Roman" w:hAnsi="Times New Roman" w:cs="Times New Roman"/>
          <w:sz w:val="24"/>
          <w:szCs w:val="24"/>
          <w:lang w:val="ro"/>
        </w:rPr>
        <w:t xml:space="preserve">: </w:t>
      </w:r>
      <w:r>
        <w:rPr>
          <w:rFonts w:ascii="Times New Roman" w:hAnsi="Times New Roman" w:cs="Times New Roman"/>
          <w:sz w:val="24"/>
          <w:szCs w:val="24"/>
          <w:lang w:val="ro"/>
        </w:rPr>
        <w:t>Luisa Izabel DUNGAN</w:t>
      </w:r>
      <w:r w:rsidRPr="009A2E4E">
        <w:rPr>
          <w:rFonts w:ascii="Times New Roman" w:hAnsi="Times New Roman" w:cs="Times New Roman"/>
          <w:sz w:val="24"/>
          <w:szCs w:val="24"/>
          <w:lang w:val="ro"/>
        </w:rPr>
        <w:t xml:space="preserve">, </w:t>
      </w:r>
      <w:r>
        <w:rPr>
          <w:rFonts w:ascii="Times New Roman" w:hAnsi="Times New Roman" w:cs="Times New Roman"/>
          <w:sz w:val="24"/>
          <w:szCs w:val="24"/>
          <w:lang w:val="ro"/>
        </w:rPr>
        <w:t>0724230340</w:t>
      </w:r>
    </w:p>
    <w:p w:rsidR="009A2E4E" w:rsidRDefault="009A2E4E" w:rsidP="006C2846">
      <w:pPr>
        <w:spacing w:after="0"/>
        <w:jc w:val="both"/>
        <w:rPr>
          <w:rFonts w:ascii="Times New Roman" w:hAnsi="Times New Roman" w:cs="Times New Roman"/>
          <w:sz w:val="24"/>
          <w:szCs w:val="24"/>
          <w:lang w:val="ro"/>
        </w:rPr>
      </w:pPr>
    </w:p>
    <w:p w:rsidR="00056F91" w:rsidRPr="00E53649" w:rsidRDefault="00056F91" w:rsidP="006C2846">
      <w:pPr>
        <w:spacing w:after="0"/>
        <w:jc w:val="both"/>
        <w:rPr>
          <w:rFonts w:ascii="Times New Roman" w:hAnsi="Times New Roman" w:cs="Times New Roman"/>
          <w:sz w:val="24"/>
          <w:szCs w:val="24"/>
        </w:rPr>
      </w:pPr>
      <w:r>
        <w:rPr>
          <w:rFonts w:ascii="Times New Roman" w:hAnsi="Times New Roman" w:cs="Times New Roman"/>
          <w:sz w:val="24"/>
          <w:szCs w:val="24"/>
          <w:lang w:val="ro"/>
        </w:rPr>
        <w:t>Ofertanților li se reamintește că, pentru a fi eligibili, ofertele trebuie să fie primite de către Autoritatea Contractantă în termenul indicat mai sus.</w:t>
      </w:r>
    </w:p>
    <w:p w:rsidR="00056F91" w:rsidRPr="00E53649" w:rsidRDefault="00056F91" w:rsidP="006C2846">
      <w:pPr>
        <w:spacing w:after="0"/>
        <w:jc w:val="both"/>
        <w:rPr>
          <w:rFonts w:ascii="Times New Roman" w:hAnsi="Times New Roman" w:cs="Times New Roman"/>
          <w:sz w:val="24"/>
          <w:szCs w:val="24"/>
        </w:rPr>
      </w:pPr>
    </w:p>
    <w:p w:rsidR="00056F91" w:rsidRPr="00E53649" w:rsidRDefault="00056F91" w:rsidP="006C2846">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INFORMAȚII TEHNICE</w:t>
      </w:r>
    </w:p>
    <w:p w:rsidR="00056F91" w:rsidRPr="00E53649" w:rsidRDefault="00056F91" w:rsidP="006C2846">
      <w:pPr>
        <w:spacing w:after="0"/>
        <w:jc w:val="both"/>
        <w:rPr>
          <w:rFonts w:ascii="Times New Roman" w:hAnsi="Times New Roman" w:cs="Times New Roman"/>
          <w:sz w:val="24"/>
          <w:szCs w:val="24"/>
        </w:rPr>
      </w:pPr>
    </w:p>
    <w:p w:rsidR="00056F91" w:rsidRPr="00E53649" w:rsidRDefault="00056F91" w:rsidP="006C2846">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Ofertanții sunt obligați să furnizeze servicii astfel cum se indică mai jos. În oferta tehnică a ofertantului, ofertanții pot indica mai multe detalii privind livrările, cu referire la cerințele de mai jos. </w:t>
      </w:r>
    </w:p>
    <w:p w:rsidR="00056F91" w:rsidRPr="009A2E4E" w:rsidRDefault="00056F91" w:rsidP="006C2846">
      <w:pPr>
        <w:spacing w:after="0"/>
        <w:jc w:val="both"/>
        <w:rPr>
          <w:rFonts w:ascii="Times New Roman" w:hAnsi="Times New Roman" w:cs="Times New Roman"/>
          <w:sz w:val="24"/>
          <w:szCs w:val="24"/>
          <w:u w:val="single"/>
        </w:rPr>
      </w:pPr>
      <w:r w:rsidRPr="009A2E4E">
        <w:rPr>
          <w:rFonts w:ascii="Times New Roman" w:hAnsi="Times New Roman" w:cs="Times New Roman"/>
          <w:sz w:val="24"/>
          <w:szCs w:val="24"/>
          <w:lang w:val="ro"/>
        </w:rPr>
        <w:t>Descrierea rezultatelor așteptate / rezultatelor care trebuie realizate</w:t>
      </w:r>
      <w:r w:rsidR="009A2E4E" w:rsidRPr="009A2E4E">
        <w:rPr>
          <w:rFonts w:ascii="Times New Roman" w:hAnsi="Times New Roman" w:cs="Times New Roman"/>
          <w:sz w:val="24"/>
          <w:szCs w:val="24"/>
          <w:lang w:val="ro"/>
        </w:rPr>
        <w:t>:</w:t>
      </w:r>
    </w:p>
    <w:p w:rsidR="005F7CFD" w:rsidRDefault="00920EA0" w:rsidP="006C2846">
      <w:pPr>
        <w:pStyle w:val="ListParagraph"/>
        <w:spacing w:after="0"/>
        <w:ind w:left="0" w:firstLine="708"/>
        <w:jc w:val="both"/>
        <w:rPr>
          <w:rFonts w:ascii="Times New Roman" w:hAnsi="Times New Roman" w:cs="Times New Roman"/>
          <w:iCs/>
          <w:sz w:val="24"/>
          <w:szCs w:val="24"/>
        </w:rPr>
      </w:pPr>
      <w:r>
        <w:rPr>
          <w:rFonts w:ascii="Times New Roman" w:hAnsi="Times New Roman" w:cs="Times New Roman"/>
          <w:iCs/>
          <w:sz w:val="24"/>
          <w:szCs w:val="24"/>
        </w:rPr>
        <w:t>Denumirea activității:</w:t>
      </w:r>
    </w:p>
    <w:p w:rsidR="009A2E4E" w:rsidRPr="005F7CFD" w:rsidRDefault="005F7CFD" w:rsidP="006C2846">
      <w:pPr>
        <w:pStyle w:val="ListParagraph"/>
        <w:spacing w:after="0"/>
        <w:ind w:left="0" w:firstLine="708"/>
        <w:jc w:val="both"/>
        <w:rPr>
          <w:rFonts w:ascii="Times New Roman" w:hAnsi="Times New Roman" w:cs="Times New Roman"/>
          <w:i/>
          <w:iCs/>
          <w:sz w:val="24"/>
          <w:szCs w:val="24"/>
        </w:rPr>
      </w:pPr>
      <w:r>
        <w:rPr>
          <w:i/>
          <w:sz w:val="24"/>
          <w:szCs w:val="24"/>
          <w:lang w:val="ro-RO"/>
        </w:rPr>
        <w:t>S</w:t>
      </w:r>
      <w:r w:rsidRPr="005F7CFD">
        <w:rPr>
          <w:i/>
          <w:sz w:val="24"/>
          <w:szCs w:val="24"/>
          <w:lang w:val="ro-RO"/>
        </w:rPr>
        <w:t>ervicii de realizare pagina web si platforma eLearning</w:t>
      </w:r>
    </w:p>
    <w:p w:rsidR="009A2E4E" w:rsidRDefault="00603E1F" w:rsidP="006C2846">
      <w:pPr>
        <w:pStyle w:val="ListParagraph"/>
        <w:spacing w:after="0"/>
        <w:ind w:left="0" w:firstLine="708"/>
        <w:jc w:val="both"/>
        <w:rPr>
          <w:rFonts w:ascii="Times New Roman" w:hAnsi="Times New Roman" w:cs="Times New Roman"/>
          <w:iCs/>
          <w:sz w:val="24"/>
          <w:szCs w:val="24"/>
        </w:rPr>
      </w:pPr>
      <w:r>
        <w:rPr>
          <w:rFonts w:ascii="Times New Roman" w:hAnsi="Times New Roman" w:cs="Times New Roman"/>
          <w:iCs/>
          <w:sz w:val="24"/>
          <w:szCs w:val="24"/>
        </w:rPr>
        <w:t>Ofertantul trebuie să asigure:</w:t>
      </w:r>
    </w:p>
    <w:p w:rsidR="00772B3D" w:rsidRPr="00772B3D" w:rsidRDefault="00772B3D" w:rsidP="006C2846">
      <w:pPr>
        <w:pStyle w:val="ListParagraph"/>
        <w:spacing w:after="0"/>
        <w:ind w:left="0" w:firstLine="708"/>
        <w:jc w:val="both"/>
        <w:rPr>
          <w:rFonts w:ascii="Times New Roman" w:hAnsi="Times New Roman" w:cs="Times New Roman"/>
          <w:b/>
          <w:i/>
          <w:iCs/>
          <w:sz w:val="24"/>
          <w:szCs w:val="24"/>
        </w:rPr>
      </w:pPr>
      <w:r w:rsidRPr="00772B3D">
        <w:rPr>
          <w:rFonts w:ascii="Times New Roman" w:hAnsi="Times New Roman" w:cs="Times New Roman"/>
          <w:b/>
          <w:i/>
          <w:iCs/>
          <w:sz w:val="24"/>
          <w:szCs w:val="24"/>
        </w:rPr>
        <w:t>Activitatea 1.</w:t>
      </w:r>
    </w:p>
    <w:p w:rsidR="00FF3472" w:rsidRPr="00772B3D" w:rsidRDefault="00FF3472" w:rsidP="00772B3D">
      <w:pPr>
        <w:pStyle w:val="ListParagraph"/>
        <w:numPr>
          <w:ilvl w:val="1"/>
          <w:numId w:val="28"/>
        </w:numPr>
        <w:spacing w:line="240" w:lineRule="auto"/>
        <w:jc w:val="both"/>
        <w:rPr>
          <w:rFonts w:ascii="Times New Roman" w:hAnsi="Times New Roman" w:cs="Times New Roman"/>
          <w:sz w:val="24"/>
          <w:szCs w:val="24"/>
          <w:lang w:val="ro"/>
        </w:rPr>
      </w:pPr>
      <w:r w:rsidRPr="00772B3D">
        <w:rPr>
          <w:rFonts w:ascii="Times New Roman" w:hAnsi="Times New Roman" w:cs="Times New Roman"/>
          <w:b/>
          <w:sz w:val="24"/>
          <w:szCs w:val="24"/>
          <w:lang w:val="ro"/>
        </w:rPr>
        <w:t>O pagina web a proiectului</w:t>
      </w:r>
      <w:r w:rsidRPr="00772B3D">
        <w:rPr>
          <w:rFonts w:ascii="Times New Roman" w:hAnsi="Times New Roman" w:cs="Times New Roman"/>
          <w:sz w:val="24"/>
          <w:szCs w:val="24"/>
          <w:lang w:val="ro"/>
        </w:rPr>
        <w:t xml:space="preserve"> conform indicatiilor beneficiarului</w:t>
      </w:r>
    </w:p>
    <w:p w:rsidR="00772B3D" w:rsidRPr="00772B3D" w:rsidRDefault="00772B3D" w:rsidP="00772B3D">
      <w:pPr>
        <w:pStyle w:val="ListParagraph"/>
        <w:spacing w:line="240" w:lineRule="auto"/>
        <w:ind w:left="709"/>
        <w:jc w:val="both"/>
        <w:rPr>
          <w:rFonts w:ascii="Times New Roman" w:hAnsi="Times New Roman" w:cs="Times New Roman"/>
          <w:i/>
          <w:sz w:val="24"/>
          <w:szCs w:val="24"/>
          <w:lang w:val="ro"/>
        </w:rPr>
      </w:pPr>
      <w:r w:rsidRPr="00772B3D">
        <w:rPr>
          <w:rFonts w:ascii="Times New Roman" w:hAnsi="Times New Roman" w:cs="Times New Roman"/>
          <w:b/>
          <w:i/>
          <w:sz w:val="24"/>
          <w:szCs w:val="24"/>
          <w:lang w:val="ro"/>
        </w:rPr>
        <w:t>Activitatea 2:</w:t>
      </w:r>
    </w:p>
    <w:p w:rsidR="00966A96" w:rsidRPr="00966A96" w:rsidRDefault="00920EA0" w:rsidP="00772B3D">
      <w:pPr>
        <w:pStyle w:val="ListParagraph"/>
        <w:numPr>
          <w:ilvl w:val="1"/>
          <w:numId w:val="2"/>
        </w:numPr>
        <w:spacing w:line="240" w:lineRule="auto"/>
        <w:ind w:firstLine="93"/>
        <w:jc w:val="both"/>
        <w:rPr>
          <w:rFonts w:ascii="Times New Roman" w:hAnsi="Times New Roman" w:cs="Times New Roman"/>
          <w:color w:val="000000"/>
          <w:sz w:val="24"/>
          <w:szCs w:val="24"/>
        </w:rPr>
      </w:pPr>
      <w:r w:rsidRPr="00966A96">
        <w:rPr>
          <w:rFonts w:ascii="Times New Roman" w:hAnsi="Times New Roman" w:cs="Times New Roman"/>
          <w:sz w:val="24"/>
          <w:szCs w:val="24"/>
          <w:lang w:val="ro"/>
        </w:rPr>
        <w:lastRenderedPageBreak/>
        <w:t xml:space="preserve"> </w:t>
      </w:r>
      <w:r w:rsidR="00FF3472" w:rsidRPr="00966A96">
        <w:rPr>
          <w:rFonts w:ascii="Times New Roman" w:hAnsi="Times New Roman" w:cs="Times New Roman"/>
          <w:b/>
          <w:sz w:val="24"/>
          <w:szCs w:val="24"/>
          <w:lang w:val="ro"/>
        </w:rPr>
        <w:t>O platforma eLearning</w:t>
      </w:r>
      <w:r w:rsidR="00FF3472" w:rsidRPr="00966A96">
        <w:rPr>
          <w:rFonts w:ascii="Times New Roman" w:hAnsi="Times New Roman" w:cs="Times New Roman"/>
          <w:sz w:val="24"/>
          <w:szCs w:val="24"/>
          <w:lang w:val="ro"/>
        </w:rPr>
        <w:t xml:space="preserve"> </w:t>
      </w:r>
      <w:r w:rsidR="00966A96" w:rsidRPr="00966A96">
        <w:rPr>
          <w:rFonts w:ascii="Times New Roman" w:hAnsi="Times New Roman" w:cs="Times New Roman"/>
          <w:sz w:val="24"/>
          <w:szCs w:val="24"/>
          <w:lang w:val="ro"/>
        </w:rPr>
        <w:t>(</w:t>
      </w:r>
      <w:r w:rsidR="00966A96" w:rsidRPr="00966A96">
        <w:rPr>
          <w:rFonts w:ascii="Verdana" w:hAnsi="Verdana" w:cs="Verdana"/>
          <w:color w:val="000000"/>
          <w:sz w:val="18"/>
          <w:szCs w:val="18"/>
        </w:rPr>
        <w:t xml:space="preserve">o platforma de tip portal) </w:t>
      </w:r>
      <w:r w:rsidR="00FF3472" w:rsidRPr="00966A96">
        <w:rPr>
          <w:rFonts w:ascii="Times New Roman" w:hAnsi="Times New Roman" w:cs="Times New Roman"/>
          <w:sz w:val="24"/>
          <w:szCs w:val="24"/>
          <w:lang w:val="ro"/>
        </w:rPr>
        <w:t>necesara pentru derularea cursurilor online ce poate fi accesata din browser sau din aplicatiile mobile Android si iOS, avand o arhitectura deschisa si extensibila</w:t>
      </w:r>
      <w:r w:rsidR="00966A96" w:rsidRPr="00966A96">
        <w:rPr>
          <w:rFonts w:ascii="Times New Roman" w:hAnsi="Times New Roman" w:cs="Times New Roman"/>
          <w:sz w:val="24"/>
          <w:szCs w:val="24"/>
          <w:lang w:val="ro"/>
        </w:rPr>
        <w:t>,</w:t>
      </w:r>
      <w:r w:rsidR="00966A96" w:rsidRPr="00966A96">
        <w:rPr>
          <w:rFonts w:ascii="Times New Roman" w:hAnsi="Times New Roman" w:cs="Times New Roman"/>
          <w:color w:val="000000"/>
          <w:sz w:val="24"/>
          <w:szCs w:val="24"/>
        </w:rPr>
        <w:t xml:space="preserve"> care va indeplini urmatoarele functionalitati:</w:t>
      </w:r>
    </w:p>
    <w:p w:rsidR="00966A96" w:rsidRPr="00966A96" w:rsidRDefault="00966A96" w:rsidP="00772B3D">
      <w:pPr>
        <w:pStyle w:val="BodyText"/>
        <w:spacing w:after="0" w:line="100" w:lineRule="atLeast"/>
        <w:rPr>
          <w:rFonts w:ascii="Times New Roman" w:hAnsi="Times New Roman" w:cs="Times New Roman"/>
          <w:color w:val="000000"/>
        </w:rPr>
      </w:pPr>
      <w:r w:rsidRPr="00966A96">
        <w:rPr>
          <w:rFonts w:ascii="Times New Roman" w:hAnsi="Times New Roman" w:cs="Times New Roman"/>
          <w:b/>
          <w:color w:val="000000"/>
        </w:rPr>
        <w:t xml:space="preserve">Management </w:t>
      </w:r>
      <w:proofErr w:type="spellStart"/>
      <w:r w:rsidRPr="00966A96">
        <w:rPr>
          <w:rFonts w:ascii="Times New Roman" w:hAnsi="Times New Roman" w:cs="Times New Roman"/>
          <w:b/>
          <w:color w:val="000000"/>
        </w:rPr>
        <w:t>documentelor</w:t>
      </w:r>
      <w:proofErr w:type="spellEnd"/>
      <w:r w:rsidRPr="00966A96">
        <w:rPr>
          <w:rFonts w:ascii="Times New Roman" w:hAnsi="Times New Roman" w:cs="Times New Roman"/>
          <w:b/>
          <w:color w:val="000000"/>
        </w:rPr>
        <w:t xml:space="preserve"> </w:t>
      </w:r>
      <w:proofErr w:type="spellStart"/>
      <w:r w:rsidRPr="00966A96">
        <w:rPr>
          <w:rFonts w:ascii="Times New Roman" w:hAnsi="Times New Roman" w:cs="Times New Roman"/>
          <w:b/>
          <w:color w:val="000000"/>
        </w:rPr>
        <w:t>electronice</w:t>
      </w:r>
      <w:proofErr w:type="spellEnd"/>
    </w:p>
    <w:p w:rsidR="00966A96" w:rsidRPr="00966A96" w:rsidRDefault="00966A96" w:rsidP="00772B3D">
      <w:pPr>
        <w:pStyle w:val="BodyText"/>
        <w:widowControl w:val="0"/>
        <w:numPr>
          <w:ilvl w:val="0"/>
          <w:numId w:val="13"/>
        </w:numPr>
        <w:tabs>
          <w:tab w:val="left" w:pos="1427"/>
        </w:tabs>
        <w:suppressAutoHyphens/>
        <w:spacing w:after="0" w:line="100" w:lineRule="atLeast"/>
        <w:ind w:left="1427"/>
        <w:jc w:val="left"/>
        <w:rPr>
          <w:rFonts w:ascii="Times New Roman" w:hAnsi="Times New Roman" w:cs="Times New Roman"/>
          <w:color w:val="000000"/>
        </w:rPr>
      </w:pPr>
      <w:proofErr w:type="spellStart"/>
      <w:r w:rsidRPr="00966A96">
        <w:rPr>
          <w:rFonts w:ascii="Times New Roman" w:hAnsi="Times New Roman" w:cs="Times New Roman"/>
          <w:color w:val="000000"/>
        </w:rPr>
        <w:t>Posibil</w:t>
      </w:r>
      <w:r>
        <w:rPr>
          <w:rFonts w:ascii="Times New Roman" w:hAnsi="Times New Roman" w:cs="Times New Roman"/>
          <w:color w:val="000000"/>
        </w:rPr>
        <w:t>i</w:t>
      </w:r>
      <w:r w:rsidRPr="00966A96">
        <w:rPr>
          <w:rFonts w:ascii="Times New Roman" w:hAnsi="Times New Roman" w:cs="Times New Roman"/>
          <w:color w:val="000000"/>
        </w:rPr>
        <w:t>tatea</w:t>
      </w:r>
      <w:proofErr w:type="spellEnd"/>
      <w:r w:rsidRPr="00966A96">
        <w:rPr>
          <w:rFonts w:ascii="Times New Roman" w:hAnsi="Times New Roman" w:cs="Times New Roman"/>
          <w:color w:val="000000"/>
        </w:rPr>
        <w:t xml:space="preserve"> de </w:t>
      </w:r>
      <w:proofErr w:type="spellStart"/>
      <w:r w:rsidRPr="00966A96">
        <w:rPr>
          <w:rFonts w:ascii="Times New Roman" w:hAnsi="Times New Roman" w:cs="Times New Roman"/>
          <w:color w:val="000000"/>
        </w:rPr>
        <w:t>incarcare</w:t>
      </w:r>
      <w:proofErr w:type="spellEnd"/>
      <w:r w:rsidRPr="00966A96">
        <w:rPr>
          <w:rFonts w:ascii="Times New Roman" w:hAnsi="Times New Roman" w:cs="Times New Roman"/>
          <w:color w:val="000000"/>
        </w:rPr>
        <w:t xml:space="preserve"> a </w:t>
      </w:r>
      <w:proofErr w:type="spellStart"/>
      <w:r w:rsidRPr="00966A96">
        <w:rPr>
          <w:rFonts w:ascii="Times New Roman" w:hAnsi="Times New Roman" w:cs="Times New Roman"/>
          <w:color w:val="000000"/>
        </w:rPr>
        <w:t>documentelor</w:t>
      </w:r>
      <w:proofErr w:type="spellEnd"/>
    </w:p>
    <w:p w:rsidR="00966A96" w:rsidRPr="00966A96" w:rsidRDefault="00966A96" w:rsidP="00772B3D">
      <w:pPr>
        <w:pStyle w:val="BodyText"/>
        <w:widowControl w:val="0"/>
        <w:numPr>
          <w:ilvl w:val="0"/>
          <w:numId w:val="13"/>
        </w:numPr>
        <w:tabs>
          <w:tab w:val="left" w:pos="1427"/>
        </w:tabs>
        <w:suppressAutoHyphens/>
        <w:spacing w:after="0" w:line="100" w:lineRule="atLeast"/>
        <w:ind w:left="1427"/>
        <w:jc w:val="left"/>
        <w:rPr>
          <w:rFonts w:ascii="Times New Roman" w:hAnsi="Times New Roman" w:cs="Times New Roman"/>
          <w:color w:val="000000"/>
        </w:rPr>
      </w:pPr>
      <w:proofErr w:type="spellStart"/>
      <w:r w:rsidRPr="00966A96">
        <w:rPr>
          <w:rFonts w:ascii="Times New Roman" w:hAnsi="Times New Roman" w:cs="Times New Roman"/>
          <w:color w:val="000000"/>
        </w:rPr>
        <w:t>Niveluri</w:t>
      </w:r>
      <w:proofErr w:type="spellEnd"/>
      <w:r w:rsidRPr="00966A96">
        <w:rPr>
          <w:rFonts w:ascii="Times New Roman" w:hAnsi="Times New Roman" w:cs="Times New Roman"/>
          <w:color w:val="000000"/>
        </w:rPr>
        <w:t xml:space="preserve"> de </w:t>
      </w:r>
      <w:proofErr w:type="spellStart"/>
      <w:r w:rsidRPr="00966A96">
        <w:rPr>
          <w:rFonts w:ascii="Times New Roman" w:hAnsi="Times New Roman" w:cs="Times New Roman"/>
          <w:color w:val="000000"/>
        </w:rPr>
        <w:t>securitate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pentru</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accesarea</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documentelor</w:t>
      </w:r>
      <w:proofErr w:type="spellEnd"/>
    </w:p>
    <w:p w:rsidR="00966A96" w:rsidRPr="00966A96" w:rsidRDefault="00966A96" w:rsidP="00772B3D">
      <w:pPr>
        <w:pStyle w:val="BodyText"/>
        <w:widowControl w:val="0"/>
        <w:numPr>
          <w:ilvl w:val="0"/>
          <w:numId w:val="13"/>
        </w:numPr>
        <w:tabs>
          <w:tab w:val="left" w:pos="1427"/>
        </w:tabs>
        <w:suppressAutoHyphens/>
        <w:spacing w:after="0" w:line="100" w:lineRule="atLeast"/>
        <w:ind w:left="1427"/>
        <w:jc w:val="left"/>
        <w:rPr>
          <w:rFonts w:ascii="Times New Roman" w:hAnsi="Times New Roman" w:cs="Times New Roman"/>
          <w:color w:val="000000"/>
        </w:rPr>
      </w:pPr>
      <w:proofErr w:type="spellStart"/>
      <w:r w:rsidRPr="00966A96">
        <w:rPr>
          <w:rFonts w:ascii="Times New Roman" w:hAnsi="Times New Roman" w:cs="Times New Roman"/>
          <w:color w:val="000000"/>
        </w:rPr>
        <w:t>Impartirea</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pe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categorii</w:t>
      </w:r>
      <w:proofErr w:type="spellEnd"/>
      <w:r w:rsidRPr="00966A96">
        <w:rPr>
          <w:rFonts w:ascii="Times New Roman" w:hAnsi="Times New Roman" w:cs="Times New Roman"/>
          <w:color w:val="000000"/>
        </w:rPr>
        <w:t xml:space="preserve"> a </w:t>
      </w:r>
      <w:proofErr w:type="spellStart"/>
      <w:r w:rsidRPr="00966A96">
        <w:rPr>
          <w:rFonts w:ascii="Times New Roman" w:hAnsi="Times New Roman" w:cs="Times New Roman"/>
          <w:color w:val="000000"/>
        </w:rPr>
        <w:t>documentelor</w:t>
      </w:r>
      <w:proofErr w:type="spellEnd"/>
    </w:p>
    <w:p w:rsidR="00966A96" w:rsidRPr="00966A96" w:rsidRDefault="00966A96" w:rsidP="00772B3D">
      <w:pPr>
        <w:pStyle w:val="BodyText"/>
        <w:widowControl w:val="0"/>
        <w:numPr>
          <w:ilvl w:val="0"/>
          <w:numId w:val="13"/>
        </w:numPr>
        <w:tabs>
          <w:tab w:val="left" w:pos="1427"/>
        </w:tabs>
        <w:suppressAutoHyphens/>
        <w:spacing w:after="0" w:line="100" w:lineRule="atLeast"/>
        <w:ind w:left="1427"/>
        <w:jc w:val="left"/>
        <w:rPr>
          <w:rFonts w:ascii="Times New Roman" w:hAnsi="Times New Roman" w:cs="Times New Roman"/>
          <w:b/>
          <w:color w:val="000000"/>
        </w:rPr>
      </w:pPr>
      <w:proofErr w:type="spellStart"/>
      <w:r w:rsidRPr="00966A96">
        <w:rPr>
          <w:rFonts w:ascii="Times New Roman" w:hAnsi="Times New Roman" w:cs="Times New Roman"/>
          <w:color w:val="000000"/>
        </w:rPr>
        <w:t>Descarcare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documente</w:t>
      </w:r>
      <w:proofErr w:type="spellEnd"/>
    </w:p>
    <w:p w:rsidR="00966A96" w:rsidRPr="00966A96" w:rsidRDefault="00966A96" w:rsidP="00772B3D">
      <w:pPr>
        <w:pStyle w:val="BodyText"/>
        <w:widowControl w:val="0"/>
        <w:numPr>
          <w:ilvl w:val="0"/>
          <w:numId w:val="13"/>
        </w:numPr>
        <w:tabs>
          <w:tab w:val="left" w:pos="1427"/>
        </w:tabs>
        <w:suppressAutoHyphens/>
        <w:spacing w:after="0" w:line="100" w:lineRule="atLeast"/>
        <w:ind w:left="1427"/>
        <w:jc w:val="left"/>
        <w:rPr>
          <w:rFonts w:ascii="Times New Roman" w:hAnsi="Times New Roman" w:cs="Times New Roman"/>
          <w:b/>
          <w:color w:val="000000"/>
        </w:rPr>
      </w:pPr>
      <w:proofErr w:type="spellStart"/>
      <w:r w:rsidRPr="00966A96">
        <w:rPr>
          <w:rFonts w:ascii="Times New Roman" w:hAnsi="Times New Roman" w:cs="Times New Roman"/>
          <w:color w:val="000000"/>
        </w:rPr>
        <w:t>Realizare</w:t>
      </w:r>
      <w:proofErr w:type="spellEnd"/>
      <w:r w:rsidRPr="00966A96">
        <w:rPr>
          <w:rFonts w:ascii="Times New Roman" w:hAnsi="Times New Roman" w:cs="Times New Roman"/>
          <w:color w:val="000000"/>
        </w:rPr>
        <w:t>/</w:t>
      </w:r>
      <w:proofErr w:type="spellStart"/>
      <w:r w:rsidRPr="00966A96">
        <w:rPr>
          <w:rFonts w:ascii="Times New Roman" w:hAnsi="Times New Roman" w:cs="Times New Roman"/>
          <w:color w:val="000000"/>
        </w:rPr>
        <w:t>modificare</w:t>
      </w:r>
      <w:proofErr w:type="spellEnd"/>
      <w:r w:rsidRPr="00966A96">
        <w:rPr>
          <w:rFonts w:ascii="Times New Roman" w:hAnsi="Times New Roman" w:cs="Times New Roman"/>
          <w:color w:val="000000"/>
        </w:rPr>
        <w:t xml:space="preserve"> on-line a </w:t>
      </w:r>
      <w:proofErr w:type="spellStart"/>
      <w:r w:rsidRPr="00966A96">
        <w:rPr>
          <w:rFonts w:ascii="Times New Roman" w:hAnsi="Times New Roman" w:cs="Times New Roman"/>
          <w:color w:val="000000"/>
        </w:rPr>
        <w:t>documentelor</w:t>
      </w:r>
      <w:proofErr w:type="spellEnd"/>
    </w:p>
    <w:p w:rsidR="00966A96" w:rsidRPr="00966A96" w:rsidRDefault="00966A96" w:rsidP="00772B3D">
      <w:pPr>
        <w:pStyle w:val="BodyText"/>
        <w:spacing w:after="0" w:line="100" w:lineRule="atLeast"/>
        <w:rPr>
          <w:rFonts w:ascii="Times New Roman" w:hAnsi="Times New Roman" w:cs="Times New Roman"/>
          <w:color w:val="000000"/>
        </w:rPr>
      </w:pPr>
      <w:r w:rsidRPr="00966A96">
        <w:rPr>
          <w:rFonts w:ascii="Times New Roman" w:hAnsi="Times New Roman" w:cs="Times New Roman"/>
          <w:b/>
          <w:color w:val="000000"/>
        </w:rPr>
        <w:t>Quiz-</w:t>
      </w:r>
      <w:proofErr w:type="spellStart"/>
      <w:r w:rsidRPr="00966A96">
        <w:rPr>
          <w:rFonts w:ascii="Times New Roman" w:hAnsi="Times New Roman" w:cs="Times New Roman"/>
          <w:b/>
          <w:color w:val="000000"/>
        </w:rPr>
        <w:t>uri</w:t>
      </w:r>
      <w:proofErr w:type="spellEnd"/>
      <w:r w:rsidRPr="00966A96">
        <w:rPr>
          <w:rFonts w:ascii="Times New Roman" w:hAnsi="Times New Roman" w:cs="Times New Roman"/>
          <w:b/>
          <w:color w:val="000000"/>
        </w:rPr>
        <w:t xml:space="preserve"> student </w:t>
      </w:r>
      <w:proofErr w:type="spellStart"/>
      <w:r w:rsidRPr="00966A96">
        <w:rPr>
          <w:rFonts w:ascii="Times New Roman" w:hAnsi="Times New Roman" w:cs="Times New Roman"/>
          <w:b/>
          <w:color w:val="000000"/>
        </w:rPr>
        <w:t>pe</w:t>
      </w:r>
      <w:proofErr w:type="spellEnd"/>
      <w:r w:rsidRPr="00966A96">
        <w:rPr>
          <w:rFonts w:ascii="Times New Roman" w:hAnsi="Times New Roman" w:cs="Times New Roman"/>
          <w:b/>
          <w:color w:val="000000"/>
        </w:rPr>
        <w:t xml:space="preserve"> </w:t>
      </w:r>
      <w:proofErr w:type="spellStart"/>
      <w:r w:rsidRPr="00966A96">
        <w:rPr>
          <w:rFonts w:ascii="Times New Roman" w:hAnsi="Times New Roman" w:cs="Times New Roman"/>
          <w:b/>
          <w:color w:val="000000"/>
        </w:rPr>
        <w:t>niveluri</w:t>
      </w:r>
      <w:proofErr w:type="spellEnd"/>
      <w:r w:rsidRPr="00966A96">
        <w:rPr>
          <w:rFonts w:ascii="Times New Roman" w:hAnsi="Times New Roman" w:cs="Times New Roman"/>
          <w:b/>
          <w:color w:val="000000"/>
        </w:rPr>
        <w:t xml:space="preserve"> </w:t>
      </w:r>
    </w:p>
    <w:p w:rsidR="00966A96" w:rsidRPr="00966A96" w:rsidRDefault="00966A96" w:rsidP="00772B3D">
      <w:pPr>
        <w:pStyle w:val="BodyText"/>
        <w:widowControl w:val="0"/>
        <w:numPr>
          <w:ilvl w:val="0"/>
          <w:numId w:val="14"/>
        </w:numPr>
        <w:tabs>
          <w:tab w:val="left" w:pos="1427"/>
        </w:tabs>
        <w:suppressAutoHyphens/>
        <w:spacing w:after="0" w:line="100" w:lineRule="atLeast"/>
        <w:ind w:left="1427"/>
        <w:jc w:val="left"/>
        <w:rPr>
          <w:rFonts w:ascii="Times New Roman" w:hAnsi="Times New Roman" w:cs="Times New Roman"/>
          <w:color w:val="000000"/>
        </w:rPr>
      </w:pPr>
      <w:proofErr w:type="spellStart"/>
      <w:r w:rsidRPr="00966A96">
        <w:rPr>
          <w:rFonts w:ascii="Times New Roman" w:hAnsi="Times New Roman" w:cs="Times New Roman"/>
          <w:color w:val="000000"/>
        </w:rPr>
        <w:t>Incarcare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intrebari</w:t>
      </w:r>
      <w:proofErr w:type="spellEnd"/>
      <w:r w:rsidRPr="00966A96">
        <w:rPr>
          <w:rFonts w:ascii="Times New Roman" w:hAnsi="Times New Roman" w:cs="Times New Roman"/>
          <w:color w:val="000000"/>
        </w:rPr>
        <w:t>/</w:t>
      </w:r>
      <w:proofErr w:type="spellStart"/>
      <w:r w:rsidRPr="00966A96">
        <w:rPr>
          <w:rFonts w:ascii="Times New Roman" w:hAnsi="Times New Roman" w:cs="Times New Roman"/>
          <w:color w:val="000000"/>
        </w:rPr>
        <w:t>raspunsuri</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corecte</w:t>
      </w:r>
      <w:proofErr w:type="spellEnd"/>
    </w:p>
    <w:p w:rsidR="00966A96" w:rsidRPr="00966A96" w:rsidRDefault="00966A96" w:rsidP="00772B3D">
      <w:pPr>
        <w:pStyle w:val="BodyText"/>
        <w:widowControl w:val="0"/>
        <w:numPr>
          <w:ilvl w:val="0"/>
          <w:numId w:val="14"/>
        </w:numPr>
        <w:tabs>
          <w:tab w:val="left" w:pos="1427"/>
        </w:tabs>
        <w:suppressAutoHyphens/>
        <w:spacing w:after="0" w:line="100" w:lineRule="atLeast"/>
        <w:ind w:left="1427"/>
        <w:jc w:val="left"/>
        <w:rPr>
          <w:rFonts w:ascii="Times New Roman" w:hAnsi="Times New Roman" w:cs="Times New Roman"/>
          <w:color w:val="000000"/>
        </w:rPr>
      </w:pPr>
      <w:proofErr w:type="spellStart"/>
      <w:r w:rsidRPr="00966A96">
        <w:rPr>
          <w:rFonts w:ascii="Times New Roman" w:hAnsi="Times New Roman" w:cs="Times New Roman"/>
          <w:color w:val="000000"/>
        </w:rPr>
        <w:t>Impartirea</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pe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categorii</w:t>
      </w:r>
      <w:proofErr w:type="spellEnd"/>
      <w:r w:rsidRPr="00966A96">
        <w:rPr>
          <w:rFonts w:ascii="Times New Roman" w:hAnsi="Times New Roman" w:cs="Times New Roman"/>
          <w:color w:val="000000"/>
        </w:rPr>
        <w:t>/</w:t>
      </w:r>
      <w:proofErr w:type="spellStart"/>
      <w:r w:rsidRPr="00966A96">
        <w:rPr>
          <w:rFonts w:ascii="Times New Roman" w:hAnsi="Times New Roman" w:cs="Times New Roman"/>
          <w:color w:val="000000"/>
        </w:rPr>
        <w:t>nivel</w:t>
      </w:r>
      <w:proofErr w:type="spellEnd"/>
      <w:r w:rsidRPr="00966A96">
        <w:rPr>
          <w:rFonts w:ascii="Times New Roman" w:hAnsi="Times New Roman" w:cs="Times New Roman"/>
          <w:color w:val="000000"/>
        </w:rPr>
        <w:t xml:space="preserve"> student a </w:t>
      </w:r>
      <w:proofErr w:type="spellStart"/>
      <w:r w:rsidRPr="00966A96">
        <w:rPr>
          <w:rFonts w:ascii="Times New Roman" w:hAnsi="Times New Roman" w:cs="Times New Roman"/>
          <w:color w:val="000000"/>
        </w:rPr>
        <w:t>bazei</w:t>
      </w:r>
      <w:proofErr w:type="spellEnd"/>
      <w:r w:rsidRPr="00966A96">
        <w:rPr>
          <w:rFonts w:ascii="Times New Roman" w:hAnsi="Times New Roman" w:cs="Times New Roman"/>
          <w:color w:val="000000"/>
        </w:rPr>
        <w:t xml:space="preserve"> de </w:t>
      </w:r>
      <w:proofErr w:type="spellStart"/>
      <w:r w:rsidRPr="00966A96">
        <w:rPr>
          <w:rFonts w:ascii="Times New Roman" w:hAnsi="Times New Roman" w:cs="Times New Roman"/>
          <w:color w:val="000000"/>
        </w:rPr>
        <w:t>intrebari</w:t>
      </w:r>
      <w:proofErr w:type="spellEnd"/>
    </w:p>
    <w:p w:rsidR="00966A96" w:rsidRPr="00966A96" w:rsidRDefault="00966A96" w:rsidP="00772B3D">
      <w:pPr>
        <w:pStyle w:val="BodyText"/>
        <w:widowControl w:val="0"/>
        <w:numPr>
          <w:ilvl w:val="0"/>
          <w:numId w:val="14"/>
        </w:numPr>
        <w:tabs>
          <w:tab w:val="left" w:pos="1427"/>
        </w:tabs>
        <w:suppressAutoHyphens/>
        <w:spacing w:after="0" w:line="100" w:lineRule="atLeast"/>
        <w:ind w:left="1427"/>
        <w:jc w:val="left"/>
        <w:rPr>
          <w:rFonts w:ascii="Times New Roman" w:hAnsi="Times New Roman" w:cs="Times New Roman"/>
          <w:color w:val="000000"/>
        </w:rPr>
      </w:pPr>
      <w:proofErr w:type="spellStart"/>
      <w:r w:rsidRPr="00966A96">
        <w:rPr>
          <w:rFonts w:ascii="Times New Roman" w:hAnsi="Times New Roman" w:cs="Times New Roman"/>
          <w:color w:val="000000"/>
        </w:rPr>
        <w:t>Administrare</w:t>
      </w:r>
      <w:proofErr w:type="spellEnd"/>
      <w:r w:rsidRPr="00966A96">
        <w:rPr>
          <w:rFonts w:ascii="Times New Roman" w:hAnsi="Times New Roman" w:cs="Times New Roman"/>
          <w:color w:val="000000"/>
        </w:rPr>
        <w:t xml:space="preserve"> quiz-</w:t>
      </w:r>
      <w:proofErr w:type="spellStart"/>
      <w:r w:rsidRPr="00966A96">
        <w:rPr>
          <w:rFonts w:ascii="Times New Roman" w:hAnsi="Times New Roman" w:cs="Times New Roman"/>
          <w:color w:val="000000"/>
        </w:rPr>
        <w:t>uri</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atribuire</w:t>
      </w:r>
      <w:proofErr w:type="spellEnd"/>
      <w:r w:rsidRPr="00966A96">
        <w:rPr>
          <w:rFonts w:ascii="Times New Roman" w:hAnsi="Times New Roman" w:cs="Times New Roman"/>
          <w:color w:val="000000"/>
        </w:rPr>
        <w:t xml:space="preserve"> de </w:t>
      </w:r>
      <w:proofErr w:type="spellStart"/>
      <w:r w:rsidRPr="00966A96">
        <w:rPr>
          <w:rFonts w:ascii="Times New Roman" w:hAnsi="Times New Roman" w:cs="Times New Roman"/>
          <w:color w:val="000000"/>
        </w:rPr>
        <w:t>intrebari</w:t>
      </w:r>
      <w:proofErr w:type="spellEnd"/>
    </w:p>
    <w:p w:rsidR="00966A96" w:rsidRPr="00966A96" w:rsidRDefault="00966A96" w:rsidP="00772B3D">
      <w:pPr>
        <w:pStyle w:val="BodyText"/>
        <w:widowControl w:val="0"/>
        <w:numPr>
          <w:ilvl w:val="0"/>
          <w:numId w:val="14"/>
        </w:numPr>
        <w:tabs>
          <w:tab w:val="left" w:pos="1427"/>
        </w:tabs>
        <w:suppressAutoHyphens/>
        <w:spacing w:after="0" w:line="100" w:lineRule="atLeast"/>
        <w:ind w:left="1427"/>
        <w:jc w:val="left"/>
        <w:rPr>
          <w:rFonts w:ascii="Times New Roman" w:hAnsi="Times New Roman" w:cs="Times New Roman"/>
          <w:b/>
          <w:color w:val="000000"/>
        </w:rPr>
      </w:pPr>
      <w:proofErr w:type="spellStart"/>
      <w:r w:rsidRPr="00966A96">
        <w:rPr>
          <w:rFonts w:ascii="Times New Roman" w:hAnsi="Times New Roman" w:cs="Times New Roman"/>
          <w:color w:val="000000"/>
        </w:rPr>
        <w:t>Rezultate</w:t>
      </w:r>
      <w:proofErr w:type="spellEnd"/>
      <w:r w:rsidRPr="00966A96">
        <w:rPr>
          <w:rFonts w:ascii="Times New Roman" w:hAnsi="Times New Roman" w:cs="Times New Roman"/>
          <w:color w:val="000000"/>
        </w:rPr>
        <w:t xml:space="preserve"> quiz-</w:t>
      </w:r>
      <w:proofErr w:type="spellStart"/>
      <w:r w:rsidRPr="00966A96">
        <w:rPr>
          <w:rFonts w:ascii="Times New Roman" w:hAnsi="Times New Roman" w:cs="Times New Roman"/>
          <w:color w:val="000000"/>
        </w:rPr>
        <w:t>uri</w:t>
      </w:r>
      <w:proofErr w:type="spellEnd"/>
    </w:p>
    <w:p w:rsidR="00966A96" w:rsidRPr="00966A96" w:rsidRDefault="00966A96" w:rsidP="00772B3D">
      <w:pPr>
        <w:pStyle w:val="BodyText"/>
        <w:spacing w:after="0" w:line="100" w:lineRule="atLeast"/>
        <w:rPr>
          <w:rFonts w:ascii="Times New Roman" w:hAnsi="Times New Roman" w:cs="Times New Roman"/>
          <w:color w:val="000000"/>
        </w:rPr>
      </w:pPr>
      <w:proofErr w:type="spellStart"/>
      <w:r w:rsidRPr="00966A96">
        <w:rPr>
          <w:rFonts w:ascii="Times New Roman" w:hAnsi="Times New Roman" w:cs="Times New Roman"/>
          <w:b/>
          <w:color w:val="000000"/>
        </w:rPr>
        <w:t>Biblioteca</w:t>
      </w:r>
      <w:proofErr w:type="spellEnd"/>
      <w:r w:rsidRPr="00966A96">
        <w:rPr>
          <w:rFonts w:ascii="Times New Roman" w:hAnsi="Times New Roman" w:cs="Times New Roman"/>
          <w:b/>
          <w:color w:val="000000"/>
        </w:rPr>
        <w:t xml:space="preserve"> </w:t>
      </w:r>
      <w:proofErr w:type="spellStart"/>
      <w:r w:rsidRPr="00966A96">
        <w:rPr>
          <w:rFonts w:ascii="Times New Roman" w:hAnsi="Times New Roman" w:cs="Times New Roman"/>
          <w:b/>
          <w:color w:val="000000"/>
        </w:rPr>
        <w:t>cursuri</w:t>
      </w:r>
      <w:proofErr w:type="spellEnd"/>
    </w:p>
    <w:p w:rsidR="00966A96" w:rsidRPr="00966A96" w:rsidRDefault="00966A96" w:rsidP="00772B3D">
      <w:pPr>
        <w:pStyle w:val="BodyText"/>
        <w:widowControl w:val="0"/>
        <w:numPr>
          <w:ilvl w:val="0"/>
          <w:numId w:val="8"/>
        </w:numPr>
        <w:tabs>
          <w:tab w:val="clear" w:pos="720"/>
          <w:tab w:val="num" w:pos="1440"/>
        </w:tabs>
        <w:suppressAutoHyphens/>
        <w:spacing w:after="0" w:line="100" w:lineRule="atLeast"/>
        <w:ind w:left="1440"/>
        <w:jc w:val="left"/>
        <w:rPr>
          <w:rFonts w:ascii="Times New Roman" w:hAnsi="Times New Roman" w:cs="Times New Roman"/>
          <w:color w:val="000000"/>
        </w:rPr>
      </w:pPr>
      <w:proofErr w:type="spellStart"/>
      <w:r w:rsidRPr="00966A96">
        <w:rPr>
          <w:rFonts w:ascii="Times New Roman" w:hAnsi="Times New Roman" w:cs="Times New Roman"/>
          <w:color w:val="000000"/>
        </w:rPr>
        <w:t>Materiale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cursuri</w:t>
      </w:r>
      <w:proofErr w:type="spellEnd"/>
    </w:p>
    <w:p w:rsidR="00966A96" w:rsidRPr="00966A96" w:rsidRDefault="00966A96" w:rsidP="00772B3D">
      <w:pPr>
        <w:pStyle w:val="BodyText"/>
        <w:widowControl w:val="0"/>
        <w:numPr>
          <w:ilvl w:val="0"/>
          <w:numId w:val="8"/>
        </w:numPr>
        <w:tabs>
          <w:tab w:val="clear" w:pos="720"/>
          <w:tab w:val="num" w:pos="1440"/>
        </w:tabs>
        <w:suppressAutoHyphens/>
        <w:spacing w:after="0" w:line="100" w:lineRule="atLeast"/>
        <w:ind w:left="1440"/>
        <w:jc w:val="left"/>
        <w:rPr>
          <w:rFonts w:ascii="Times New Roman" w:hAnsi="Times New Roman" w:cs="Times New Roman"/>
          <w:color w:val="000000"/>
        </w:rPr>
      </w:pPr>
      <w:proofErr w:type="spellStart"/>
      <w:r w:rsidRPr="00966A96">
        <w:rPr>
          <w:rFonts w:ascii="Times New Roman" w:hAnsi="Times New Roman" w:cs="Times New Roman"/>
          <w:color w:val="000000"/>
        </w:rPr>
        <w:t>Administrare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cursuri</w:t>
      </w:r>
      <w:proofErr w:type="spellEnd"/>
    </w:p>
    <w:p w:rsidR="00966A96" w:rsidRPr="00966A96" w:rsidRDefault="00966A96" w:rsidP="00772B3D">
      <w:pPr>
        <w:pStyle w:val="BodyText"/>
        <w:widowControl w:val="0"/>
        <w:numPr>
          <w:ilvl w:val="0"/>
          <w:numId w:val="8"/>
        </w:numPr>
        <w:tabs>
          <w:tab w:val="clear" w:pos="720"/>
          <w:tab w:val="num" w:pos="1440"/>
        </w:tabs>
        <w:suppressAutoHyphens/>
        <w:spacing w:after="0" w:line="100" w:lineRule="atLeast"/>
        <w:ind w:left="1440"/>
        <w:jc w:val="left"/>
        <w:rPr>
          <w:rFonts w:ascii="Times New Roman" w:hAnsi="Times New Roman" w:cs="Times New Roman"/>
          <w:color w:val="000000"/>
        </w:rPr>
      </w:pPr>
      <w:proofErr w:type="spellStart"/>
      <w:r w:rsidRPr="00966A96">
        <w:rPr>
          <w:rFonts w:ascii="Times New Roman" w:hAnsi="Times New Roman" w:cs="Times New Roman"/>
          <w:color w:val="000000"/>
        </w:rPr>
        <w:t>Impartire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cursuri</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pe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categorii</w:t>
      </w:r>
      <w:proofErr w:type="spellEnd"/>
    </w:p>
    <w:p w:rsidR="00966A96" w:rsidRPr="00966A96" w:rsidRDefault="00966A96" w:rsidP="00772B3D">
      <w:pPr>
        <w:pStyle w:val="BodyText"/>
        <w:widowControl w:val="0"/>
        <w:numPr>
          <w:ilvl w:val="0"/>
          <w:numId w:val="8"/>
        </w:numPr>
        <w:tabs>
          <w:tab w:val="clear" w:pos="720"/>
          <w:tab w:val="num" w:pos="1440"/>
        </w:tabs>
        <w:suppressAutoHyphens/>
        <w:spacing w:after="0" w:line="100" w:lineRule="atLeast"/>
        <w:ind w:left="1440"/>
        <w:jc w:val="left"/>
        <w:rPr>
          <w:rFonts w:ascii="Times New Roman" w:hAnsi="Times New Roman" w:cs="Times New Roman"/>
          <w:b/>
          <w:color w:val="000000"/>
        </w:rPr>
      </w:pPr>
      <w:proofErr w:type="spellStart"/>
      <w:r w:rsidRPr="00966A96">
        <w:rPr>
          <w:rFonts w:ascii="Times New Roman" w:hAnsi="Times New Roman" w:cs="Times New Roman"/>
          <w:color w:val="000000"/>
        </w:rPr>
        <w:t>Selectare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utilizatori</w:t>
      </w:r>
      <w:proofErr w:type="spellEnd"/>
      <w:r w:rsidRPr="00966A96">
        <w:rPr>
          <w:rFonts w:ascii="Times New Roman" w:hAnsi="Times New Roman" w:cs="Times New Roman"/>
          <w:color w:val="000000"/>
        </w:rPr>
        <w:t xml:space="preserve"> care intra la </w:t>
      </w:r>
      <w:proofErr w:type="spellStart"/>
      <w:r w:rsidRPr="00966A96">
        <w:rPr>
          <w:rFonts w:ascii="Times New Roman" w:hAnsi="Times New Roman" w:cs="Times New Roman"/>
          <w:color w:val="000000"/>
        </w:rPr>
        <w:t>cursuri</w:t>
      </w:r>
      <w:proofErr w:type="spellEnd"/>
    </w:p>
    <w:p w:rsidR="00966A96" w:rsidRPr="00966A96" w:rsidRDefault="00966A96" w:rsidP="00772B3D">
      <w:pPr>
        <w:pStyle w:val="BodyText"/>
        <w:spacing w:after="0" w:line="100" w:lineRule="atLeast"/>
        <w:rPr>
          <w:rFonts w:ascii="Times New Roman" w:hAnsi="Times New Roman" w:cs="Times New Roman"/>
          <w:color w:val="000000"/>
        </w:rPr>
      </w:pPr>
      <w:r w:rsidRPr="00966A96">
        <w:rPr>
          <w:rFonts w:ascii="Times New Roman" w:hAnsi="Times New Roman" w:cs="Times New Roman"/>
          <w:b/>
          <w:color w:val="000000"/>
        </w:rPr>
        <w:t xml:space="preserve">Forum al </w:t>
      </w:r>
      <w:proofErr w:type="spellStart"/>
      <w:r w:rsidRPr="00966A96">
        <w:rPr>
          <w:rFonts w:ascii="Times New Roman" w:hAnsi="Times New Roman" w:cs="Times New Roman"/>
          <w:b/>
          <w:color w:val="000000"/>
        </w:rPr>
        <w:t>proiectului</w:t>
      </w:r>
      <w:proofErr w:type="spellEnd"/>
    </w:p>
    <w:p w:rsidR="00966A96" w:rsidRPr="00966A96" w:rsidRDefault="00966A96" w:rsidP="00772B3D">
      <w:pPr>
        <w:pStyle w:val="BodyText"/>
        <w:widowControl w:val="0"/>
        <w:numPr>
          <w:ilvl w:val="0"/>
          <w:numId w:val="15"/>
        </w:numPr>
        <w:tabs>
          <w:tab w:val="left" w:pos="1427"/>
        </w:tabs>
        <w:suppressAutoHyphens/>
        <w:spacing w:after="0" w:line="100" w:lineRule="atLeast"/>
        <w:ind w:left="1427"/>
        <w:jc w:val="left"/>
        <w:rPr>
          <w:rFonts w:ascii="Times New Roman" w:hAnsi="Times New Roman" w:cs="Times New Roman"/>
          <w:color w:val="000000"/>
        </w:rPr>
      </w:pPr>
      <w:proofErr w:type="spellStart"/>
      <w:r w:rsidRPr="00966A96">
        <w:rPr>
          <w:rFonts w:ascii="Times New Roman" w:hAnsi="Times New Roman" w:cs="Times New Roman"/>
          <w:color w:val="000000"/>
        </w:rPr>
        <w:t>Administrare</w:t>
      </w:r>
      <w:proofErr w:type="spellEnd"/>
      <w:r w:rsidRPr="00966A96">
        <w:rPr>
          <w:rFonts w:ascii="Times New Roman" w:hAnsi="Times New Roman" w:cs="Times New Roman"/>
          <w:color w:val="000000"/>
        </w:rPr>
        <w:t xml:space="preserve"> forum</w:t>
      </w:r>
    </w:p>
    <w:p w:rsidR="00966A96" w:rsidRPr="00966A96" w:rsidRDefault="00966A96" w:rsidP="00772B3D">
      <w:pPr>
        <w:pStyle w:val="BodyText"/>
        <w:widowControl w:val="0"/>
        <w:numPr>
          <w:ilvl w:val="0"/>
          <w:numId w:val="15"/>
        </w:numPr>
        <w:tabs>
          <w:tab w:val="left" w:pos="1427"/>
        </w:tabs>
        <w:suppressAutoHyphens/>
        <w:spacing w:after="0" w:line="100" w:lineRule="atLeast"/>
        <w:ind w:left="1427"/>
        <w:jc w:val="left"/>
        <w:rPr>
          <w:rFonts w:ascii="Times New Roman" w:hAnsi="Times New Roman" w:cs="Times New Roman"/>
          <w:b/>
          <w:color w:val="000000"/>
        </w:rPr>
      </w:pPr>
      <w:proofErr w:type="spellStart"/>
      <w:r w:rsidRPr="00966A96">
        <w:rPr>
          <w:rFonts w:ascii="Times New Roman" w:hAnsi="Times New Roman" w:cs="Times New Roman"/>
          <w:color w:val="000000"/>
        </w:rPr>
        <w:t>Raportare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mesaje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inadecvate</w:t>
      </w:r>
      <w:proofErr w:type="spellEnd"/>
    </w:p>
    <w:p w:rsidR="00966A96" w:rsidRPr="00966A96" w:rsidRDefault="00966A96" w:rsidP="00772B3D">
      <w:pPr>
        <w:pStyle w:val="BodyText"/>
        <w:spacing w:after="0" w:line="100" w:lineRule="atLeast"/>
        <w:rPr>
          <w:rFonts w:ascii="Times New Roman" w:hAnsi="Times New Roman" w:cs="Times New Roman"/>
          <w:color w:val="000000"/>
        </w:rPr>
      </w:pPr>
      <w:proofErr w:type="spellStart"/>
      <w:r w:rsidRPr="00966A96">
        <w:rPr>
          <w:rFonts w:ascii="Times New Roman" w:hAnsi="Times New Roman" w:cs="Times New Roman"/>
          <w:b/>
          <w:color w:val="000000"/>
        </w:rPr>
        <w:t>Utilizatori</w:t>
      </w:r>
      <w:proofErr w:type="spellEnd"/>
    </w:p>
    <w:p w:rsidR="00966A96" w:rsidRPr="00966A96" w:rsidRDefault="00966A96" w:rsidP="00772B3D">
      <w:pPr>
        <w:pStyle w:val="BodyText"/>
        <w:widowControl w:val="0"/>
        <w:numPr>
          <w:ilvl w:val="0"/>
          <w:numId w:val="9"/>
        </w:numPr>
        <w:tabs>
          <w:tab w:val="clear" w:pos="720"/>
          <w:tab w:val="num" w:pos="1440"/>
        </w:tabs>
        <w:suppressAutoHyphens/>
        <w:spacing w:after="0" w:line="100" w:lineRule="atLeast"/>
        <w:ind w:left="1440"/>
        <w:jc w:val="left"/>
        <w:rPr>
          <w:rFonts w:ascii="Times New Roman" w:hAnsi="Times New Roman" w:cs="Times New Roman"/>
          <w:color w:val="000000"/>
        </w:rPr>
      </w:pPr>
      <w:proofErr w:type="spellStart"/>
      <w:r w:rsidRPr="00966A96">
        <w:rPr>
          <w:rFonts w:ascii="Times New Roman" w:hAnsi="Times New Roman" w:cs="Times New Roman"/>
          <w:color w:val="000000"/>
        </w:rPr>
        <w:t>Schimbare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parola</w:t>
      </w:r>
      <w:proofErr w:type="spellEnd"/>
    </w:p>
    <w:p w:rsidR="00966A96" w:rsidRPr="00966A96" w:rsidRDefault="00966A96" w:rsidP="00772B3D">
      <w:pPr>
        <w:pStyle w:val="BodyText"/>
        <w:widowControl w:val="0"/>
        <w:numPr>
          <w:ilvl w:val="0"/>
          <w:numId w:val="9"/>
        </w:numPr>
        <w:tabs>
          <w:tab w:val="clear" w:pos="720"/>
          <w:tab w:val="num" w:pos="1440"/>
        </w:tabs>
        <w:suppressAutoHyphens/>
        <w:spacing w:after="0" w:line="100" w:lineRule="atLeast"/>
        <w:ind w:left="1440"/>
        <w:jc w:val="left"/>
        <w:rPr>
          <w:rFonts w:ascii="Times New Roman" w:hAnsi="Times New Roman" w:cs="Times New Roman"/>
          <w:color w:val="000000"/>
        </w:rPr>
      </w:pPr>
      <w:proofErr w:type="spellStart"/>
      <w:r w:rsidRPr="00966A96">
        <w:rPr>
          <w:rFonts w:ascii="Times New Roman" w:hAnsi="Times New Roman" w:cs="Times New Roman"/>
          <w:color w:val="000000"/>
        </w:rPr>
        <w:t>Inscriere</w:t>
      </w:r>
      <w:proofErr w:type="spellEnd"/>
      <w:r w:rsidRPr="00966A96">
        <w:rPr>
          <w:rFonts w:ascii="Times New Roman" w:hAnsi="Times New Roman" w:cs="Times New Roman"/>
          <w:color w:val="000000"/>
        </w:rPr>
        <w:t xml:space="preserve"> in </w:t>
      </w:r>
      <w:proofErr w:type="spellStart"/>
      <w:r w:rsidRPr="00966A96">
        <w:rPr>
          <w:rFonts w:ascii="Times New Roman" w:hAnsi="Times New Roman" w:cs="Times New Roman"/>
          <w:color w:val="000000"/>
        </w:rPr>
        <w:t>cont</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nume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prenume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varsta</w:t>
      </w:r>
      <w:proofErr w:type="spellEnd"/>
      <w:r w:rsidRPr="00966A96">
        <w:rPr>
          <w:rFonts w:ascii="Times New Roman" w:hAnsi="Times New Roman" w:cs="Times New Roman"/>
          <w:color w:val="000000"/>
        </w:rPr>
        <w:t xml:space="preserve">, sex, </w:t>
      </w:r>
      <w:proofErr w:type="spellStart"/>
      <w:r w:rsidRPr="00966A96">
        <w:rPr>
          <w:rFonts w:ascii="Times New Roman" w:hAnsi="Times New Roman" w:cs="Times New Roman"/>
          <w:color w:val="000000"/>
        </w:rPr>
        <w:t>elev</w:t>
      </w:r>
      <w:proofErr w:type="spellEnd"/>
      <w:r w:rsidRPr="00966A96">
        <w:rPr>
          <w:rFonts w:ascii="Times New Roman" w:hAnsi="Times New Roman" w:cs="Times New Roman"/>
          <w:color w:val="000000"/>
        </w:rPr>
        <w:t>/student)</w:t>
      </w:r>
    </w:p>
    <w:p w:rsidR="00966A96" w:rsidRPr="00966A96" w:rsidRDefault="00966A96" w:rsidP="00772B3D">
      <w:pPr>
        <w:pStyle w:val="BodyText"/>
        <w:widowControl w:val="0"/>
        <w:numPr>
          <w:ilvl w:val="0"/>
          <w:numId w:val="9"/>
        </w:numPr>
        <w:tabs>
          <w:tab w:val="clear" w:pos="720"/>
          <w:tab w:val="num" w:pos="1440"/>
        </w:tabs>
        <w:suppressAutoHyphens/>
        <w:spacing w:after="0" w:line="100" w:lineRule="atLeast"/>
        <w:ind w:left="1440"/>
        <w:jc w:val="left"/>
        <w:rPr>
          <w:rFonts w:ascii="Times New Roman" w:hAnsi="Times New Roman" w:cs="Times New Roman"/>
          <w:color w:val="000000"/>
        </w:rPr>
      </w:pPr>
      <w:proofErr w:type="spellStart"/>
      <w:r w:rsidRPr="00966A96">
        <w:rPr>
          <w:rFonts w:ascii="Times New Roman" w:hAnsi="Times New Roman" w:cs="Times New Roman"/>
          <w:color w:val="000000"/>
        </w:rPr>
        <w:t>Confirmare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activare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cont</w:t>
      </w:r>
      <w:proofErr w:type="spellEnd"/>
    </w:p>
    <w:p w:rsidR="00966A96" w:rsidRPr="00966A96" w:rsidRDefault="00966A96" w:rsidP="00772B3D">
      <w:pPr>
        <w:pStyle w:val="BodyText"/>
        <w:widowControl w:val="0"/>
        <w:numPr>
          <w:ilvl w:val="0"/>
          <w:numId w:val="9"/>
        </w:numPr>
        <w:tabs>
          <w:tab w:val="clear" w:pos="720"/>
          <w:tab w:val="num" w:pos="1440"/>
        </w:tabs>
        <w:suppressAutoHyphens/>
        <w:spacing w:after="0" w:line="100" w:lineRule="atLeast"/>
        <w:ind w:left="1440"/>
        <w:jc w:val="left"/>
        <w:rPr>
          <w:rFonts w:ascii="Times New Roman" w:hAnsi="Times New Roman" w:cs="Times New Roman"/>
          <w:color w:val="000000"/>
        </w:rPr>
      </w:pPr>
      <w:proofErr w:type="spellStart"/>
      <w:r w:rsidRPr="00966A96">
        <w:rPr>
          <w:rFonts w:ascii="Times New Roman" w:hAnsi="Times New Roman" w:cs="Times New Roman"/>
          <w:color w:val="000000"/>
        </w:rPr>
        <w:t>Aprobare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cont</w:t>
      </w:r>
      <w:proofErr w:type="spellEnd"/>
      <w:r w:rsidRPr="00966A96">
        <w:rPr>
          <w:rFonts w:ascii="Times New Roman" w:hAnsi="Times New Roman" w:cs="Times New Roman"/>
          <w:color w:val="000000"/>
        </w:rPr>
        <w:t xml:space="preserve"> de </w:t>
      </w:r>
      <w:proofErr w:type="spellStart"/>
      <w:r w:rsidRPr="00966A96">
        <w:rPr>
          <w:rFonts w:ascii="Times New Roman" w:hAnsi="Times New Roman" w:cs="Times New Roman"/>
          <w:color w:val="000000"/>
        </w:rPr>
        <w:t>catre</w:t>
      </w:r>
      <w:proofErr w:type="spellEnd"/>
      <w:r w:rsidRPr="00966A96">
        <w:rPr>
          <w:rFonts w:ascii="Times New Roman" w:hAnsi="Times New Roman" w:cs="Times New Roman"/>
          <w:color w:val="000000"/>
        </w:rPr>
        <w:t xml:space="preserve"> manager </w:t>
      </w:r>
      <w:proofErr w:type="spellStart"/>
      <w:r w:rsidRPr="00966A96">
        <w:rPr>
          <w:rFonts w:ascii="Times New Roman" w:hAnsi="Times New Roman" w:cs="Times New Roman"/>
          <w:color w:val="000000"/>
        </w:rPr>
        <w:t>proiect</w:t>
      </w:r>
      <w:proofErr w:type="spellEnd"/>
    </w:p>
    <w:p w:rsidR="00966A96" w:rsidRPr="00966A96" w:rsidRDefault="00966A96" w:rsidP="00772B3D">
      <w:pPr>
        <w:pStyle w:val="BodyText"/>
        <w:widowControl w:val="0"/>
        <w:numPr>
          <w:ilvl w:val="0"/>
          <w:numId w:val="9"/>
        </w:numPr>
        <w:tabs>
          <w:tab w:val="clear" w:pos="720"/>
          <w:tab w:val="num" w:pos="1440"/>
        </w:tabs>
        <w:suppressAutoHyphens/>
        <w:spacing w:after="0" w:line="100" w:lineRule="atLeast"/>
        <w:ind w:left="1440"/>
        <w:jc w:val="left"/>
        <w:rPr>
          <w:rFonts w:ascii="Times New Roman" w:hAnsi="Times New Roman" w:cs="Times New Roman"/>
          <w:color w:val="000000"/>
        </w:rPr>
      </w:pPr>
      <w:proofErr w:type="spellStart"/>
      <w:r w:rsidRPr="00966A96">
        <w:rPr>
          <w:rFonts w:ascii="Times New Roman" w:hAnsi="Times New Roman" w:cs="Times New Roman"/>
          <w:color w:val="000000"/>
        </w:rPr>
        <w:t>Acces</w:t>
      </w:r>
      <w:proofErr w:type="spellEnd"/>
      <w:r w:rsidRPr="00966A96">
        <w:rPr>
          <w:rFonts w:ascii="Times New Roman" w:hAnsi="Times New Roman" w:cs="Times New Roman"/>
          <w:color w:val="000000"/>
        </w:rPr>
        <w:t xml:space="preserve"> la </w:t>
      </w:r>
      <w:proofErr w:type="spellStart"/>
      <w:r w:rsidRPr="00966A96">
        <w:rPr>
          <w:rFonts w:ascii="Times New Roman" w:hAnsi="Times New Roman" w:cs="Times New Roman"/>
          <w:color w:val="000000"/>
        </w:rPr>
        <w:t>informatie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diferentiat</w:t>
      </w:r>
      <w:proofErr w:type="spellEnd"/>
    </w:p>
    <w:p w:rsidR="00966A96" w:rsidRPr="00966A96" w:rsidRDefault="00966A96" w:rsidP="00772B3D">
      <w:pPr>
        <w:pStyle w:val="BodyText"/>
        <w:widowControl w:val="0"/>
        <w:numPr>
          <w:ilvl w:val="0"/>
          <w:numId w:val="9"/>
        </w:numPr>
        <w:tabs>
          <w:tab w:val="clear" w:pos="720"/>
          <w:tab w:val="num" w:pos="1440"/>
        </w:tabs>
        <w:suppressAutoHyphens/>
        <w:spacing w:after="0" w:line="100" w:lineRule="atLeast"/>
        <w:ind w:left="1440"/>
        <w:jc w:val="left"/>
        <w:rPr>
          <w:rFonts w:ascii="Times New Roman" w:hAnsi="Times New Roman" w:cs="Times New Roman"/>
          <w:color w:val="000000"/>
        </w:rPr>
      </w:pPr>
      <w:proofErr w:type="spellStart"/>
      <w:r w:rsidRPr="00966A96">
        <w:rPr>
          <w:rFonts w:ascii="Times New Roman" w:hAnsi="Times New Roman" w:cs="Times New Roman"/>
          <w:color w:val="000000"/>
        </w:rPr>
        <w:t>Administrare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utilizatori</w:t>
      </w:r>
      <w:proofErr w:type="spellEnd"/>
    </w:p>
    <w:p w:rsidR="00966A96" w:rsidRPr="00966A96" w:rsidRDefault="00966A96" w:rsidP="00772B3D">
      <w:pPr>
        <w:pStyle w:val="BodyText"/>
        <w:widowControl w:val="0"/>
        <w:numPr>
          <w:ilvl w:val="0"/>
          <w:numId w:val="9"/>
        </w:numPr>
        <w:tabs>
          <w:tab w:val="clear" w:pos="720"/>
          <w:tab w:val="num" w:pos="1440"/>
        </w:tabs>
        <w:suppressAutoHyphens/>
        <w:spacing w:after="0" w:line="100" w:lineRule="atLeast"/>
        <w:ind w:left="1440"/>
        <w:jc w:val="left"/>
        <w:rPr>
          <w:rFonts w:ascii="Times New Roman" w:hAnsi="Times New Roman" w:cs="Times New Roman"/>
          <w:b/>
          <w:color w:val="000000"/>
        </w:rPr>
      </w:pPr>
      <w:proofErr w:type="spellStart"/>
      <w:r w:rsidRPr="00966A96">
        <w:rPr>
          <w:rFonts w:ascii="Times New Roman" w:hAnsi="Times New Roman" w:cs="Times New Roman"/>
          <w:color w:val="000000"/>
        </w:rPr>
        <w:t>Impartire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pe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categorii</w:t>
      </w:r>
      <w:proofErr w:type="spellEnd"/>
    </w:p>
    <w:p w:rsidR="00966A96" w:rsidRPr="00966A96" w:rsidRDefault="00966A96" w:rsidP="00772B3D">
      <w:pPr>
        <w:pStyle w:val="BodyText"/>
        <w:spacing w:after="0" w:line="100" w:lineRule="atLeast"/>
        <w:rPr>
          <w:rFonts w:ascii="Times New Roman" w:hAnsi="Times New Roman" w:cs="Times New Roman"/>
          <w:color w:val="000000"/>
        </w:rPr>
      </w:pPr>
      <w:proofErr w:type="spellStart"/>
      <w:r w:rsidRPr="00966A96">
        <w:rPr>
          <w:rFonts w:ascii="Times New Roman" w:hAnsi="Times New Roman" w:cs="Times New Roman"/>
          <w:b/>
          <w:color w:val="000000"/>
        </w:rPr>
        <w:t>Contor</w:t>
      </w:r>
      <w:proofErr w:type="spellEnd"/>
      <w:r w:rsidRPr="00966A96">
        <w:rPr>
          <w:rFonts w:ascii="Times New Roman" w:hAnsi="Times New Roman" w:cs="Times New Roman"/>
          <w:b/>
          <w:color w:val="000000"/>
        </w:rPr>
        <w:t xml:space="preserve"> de </w:t>
      </w:r>
      <w:proofErr w:type="spellStart"/>
      <w:r w:rsidRPr="00966A96">
        <w:rPr>
          <w:rFonts w:ascii="Times New Roman" w:hAnsi="Times New Roman" w:cs="Times New Roman"/>
          <w:b/>
          <w:color w:val="000000"/>
        </w:rPr>
        <w:t>trafic</w:t>
      </w:r>
      <w:proofErr w:type="spellEnd"/>
    </w:p>
    <w:p w:rsidR="00966A96" w:rsidRPr="00966A96" w:rsidRDefault="00966A96" w:rsidP="00772B3D">
      <w:pPr>
        <w:pStyle w:val="BodyText"/>
        <w:widowControl w:val="0"/>
        <w:numPr>
          <w:ilvl w:val="0"/>
          <w:numId w:val="16"/>
        </w:numPr>
        <w:tabs>
          <w:tab w:val="left" w:pos="1427"/>
        </w:tabs>
        <w:suppressAutoHyphens/>
        <w:spacing w:after="0" w:line="100" w:lineRule="atLeast"/>
        <w:ind w:left="1427"/>
        <w:jc w:val="left"/>
        <w:rPr>
          <w:rFonts w:ascii="Times New Roman" w:hAnsi="Times New Roman" w:cs="Times New Roman"/>
          <w:color w:val="000000"/>
        </w:rPr>
      </w:pPr>
      <w:r w:rsidRPr="00966A96">
        <w:rPr>
          <w:rFonts w:ascii="Times New Roman" w:hAnsi="Times New Roman" w:cs="Times New Roman"/>
          <w:color w:val="000000"/>
        </w:rPr>
        <w:t xml:space="preserve">IP, </w:t>
      </w:r>
      <w:proofErr w:type="spellStart"/>
      <w:r w:rsidRPr="00966A96">
        <w:rPr>
          <w:rFonts w:ascii="Times New Roman" w:hAnsi="Times New Roman" w:cs="Times New Roman"/>
          <w:color w:val="000000"/>
        </w:rPr>
        <w:t>sistem</w:t>
      </w:r>
      <w:proofErr w:type="spellEnd"/>
      <w:r w:rsidRPr="00966A96">
        <w:rPr>
          <w:rFonts w:ascii="Times New Roman" w:hAnsi="Times New Roman" w:cs="Times New Roman"/>
          <w:color w:val="000000"/>
        </w:rPr>
        <w:t xml:space="preserve"> de </w:t>
      </w:r>
      <w:proofErr w:type="spellStart"/>
      <w:r w:rsidRPr="00966A96">
        <w:rPr>
          <w:rFonts w:ascii="Times New Roman" w:hAnsi="Times New Roman" w:cs="Times New Roman"/>
          <w:color w:val="000000"/>
        </w:rPr>
        <w:t>operare</w:t>
      </w:r>
      <w:proofErr w:type="spellEnd"/>
    </w:p>
    <w:p w:rsidR="00966A96" w:rsidRPr="00966A96" w:rsidRDefault="00966A96" w:rsidP="00772B3D">
      <w:pPr>
        <w:pStyle w:val="BodyText"/>
        <w:widowControl w:val="0"/>
        <w:numPr>
          <w:ilvl w:val="0"/>
          <w:numId w:val="16"/>
        </w:numPr>
        <w:tabs>
          <w:tab w:val="left" w:pos="1427"/>
        </w:tabs>
        <w:suppressAutoHyphens/>
        <w:spacing w:after="0" w:line="100" w:lineRule="atLeast"/>
        <w:ind w:left="1427"/>
        <w:jc w:val="left"/>
        <w:rPr>
          <w:rFonts w:ascii="Times New Roman" w:hAnsi="Times New Roman" w:cs="Times New Roman"/>
          <w:color w:val="000000"/>
        </w:rPr>
      </w:pPr>
      <w:proofErr w:type="spellStart"/>
      <w:r w:rsidRPr="00966A96">
        <w:rPr>
          <w:rFonts w:ascii="Times New Roman" w:hAnsi="Times New Roman" w:cs="Times New Roman"/>
          <w:color w:val="000000"/>
        </w:rPr>
        <w:t>Contorizare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trafic</w:t>
      </w:r>
      <w:proofErr w:type="spellEnd"/>
      <w:r w:rsidRPr="00966A96">
        <w:rPr>
          <w:rFonts w:ascii="Times New Roman" w:hAnsi="Times New Roman" w:cs="Times New Roman"/>
          <w:color w:val="000000"/>
        </w:rPr>
        <w:t xml:space="preserve"> per </w:t>
      </w:r>
      <w:proofErr w:type="spellStart"/>
      <w:r w:rsidRPr="00966A96">
        <w:rPr>
          <w:rFonts w:ascii="Times New Roman" w:hAnsi="Times New Roman" w:cs="Times New Roman"/>
          <w:color w:val="000000"/>
        </w:rPr>
        <w:t>utilizator</w:t>
      </w:r>
      <w:proofErr w:type="spellEnd"/>
    </w:p>
    <w:p w:rsidR="00966A96" w:rsidRPr="00966A96" w:rsidRDefault="00966A96" w:rsidP="00772B3D">
      <w:pPr>
        <w:pStyle w:val="BodyText"/>
        <w:widowControl w:val="0"/>
        <w:numPr>
          <w:ilvl w:val="0"/>
          <w:numId w:val="16"/>
        </w:numPr>
        <w:tabs>
          <w:tab w:val="left" w:pos="1427"/>
        </w:tabs>
        <w:suppressAutoHyphens/>
        <w:spacing w:after="0" w:line="100" w:lineRule="atLeast"/>
        <w:ind w:left="1427"/>
        <w:jc w:val="left"/>
        <w:rPr>
          <w:rFonts w:ascii="Times New Roman" w:hAnsi="Times New Roman" w:cs="Times New Roman"/>
          <w:color w:val="000000"/>
        </w:rPr>
      </w:pPr>
      <w:proofErr w:type="spellStart"/>
      <w:r w:rsidRPr="00966A96">
        <w:rPr>
          <w:rFonts w:ascii="Times New Roman" w:hAnsi="Times New Roman" w:cs="Times New Roman"/>
          <w:color w:val="000000"/>
        </w:rPr>
        <w:t>Contor</w:t>
      </w:r>
      <w:proofErr w:type="spellEnd"/>
      <w:r w:rsidRPr="00966A96">
        <w:rPr>
          <w:rFonts w:ascii="Times New Roman" w:hAnsi="Times New Roman" w:cs="Times New Roman"/>
          <w:color w:val="000000"/>
        </w:rPr>
        <w:t xml:space="preserve"> online (</w:t>
      </w:r>
      <w:proofErr w:type="spellStart"/>
      <w:r w:rsidRPr="00966A96">
        <w:rPr>
          <w:rFonts w:ascii="Times New Roman" w:hAnsi="Times New Roman" w:cs="Times New Roman"/>
          <w:color w:val="000000"/>
        </w:rPr>
        <w:t>inregistrati</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si</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vizitatori</w:t>
      </w:r>
      <w:proofErr w:type="spellEnd"/>
      <w:r w:rsidRPr="00966A96">
        <w:rPr>
          <w:rFonts w:ascii="Times New Roman" w:hAnsi="Times New Roman" w:cs="Times New Roman"/>
          <w:color w:val="000000"/>
        </w:rPr>
        <w:t>)</w:t>
      </w:r>
    </w:p>
    <w:p w:rsidR="00966A96" w:rsidRPr="00966A96" w:rsidRDefault="00966A96" w:rsidP="00772B3D">
      <w:pPr>
        <w:pStyle w:val="BodyText"/>
        <w:widowControl w:val="0"/>
        <w:numPr>
          <w:ilvl w:val="0"/>
          <w:numId w:val="16"/>
        </w:numPr>
        <w:tabs>
          <w:tab w:val="left" w:pos="1427"/>
        </w:tabs>
        <w:suppressAutoHyphens/>
        <w:spacing w:after="0" w:line="100" w:lineRule="atLeast"/>
        <w:ind w:left="1427"/>
        <w:jc w:val="left"/>
        <w:rPr>
          <w:rFonts w:ascii="Times New Roman" w:hAnsi="Times New Roman" w:cs="Times New Roman"/>
          <w:b/>
          <w:color w:val="000000"/>
        </w:rPr>
      </w:pPr>
      <w:proofErr w:type="spellStart"/>
      <w:r w:rsidRPr="00966A96">
        <w:rPr>
          <w:rFonts w:ascii="Times New Roman" w:hAnsi="Times New Roman" w:cs="Times New Roman"/>
          <w:color w:val="000000"/>
        </w:rPr>
        <w:t>Statistica</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zilnica</w:t>
      </w:r>
      <w:proofErr w:type="spellEnd"/>
    </w:p>
    <w:p w:rsidR="00966A96" w:rsidRPr="00966A96" w:rsidRDefault="00966A96" w:rsidP="00772B3D">
      <w:pPr>
        <w:pStyle w:val="BodyText"/>
        <w:spacing w:after="0" w:line="100" w:lineRule="atLeast"/>
        <w:rPr>
          <w:rFonts w:ascii="Times New Roman" w:hAnsi="Times New Roman" w:cs="Times New Roman"/>
          <w:color w:val="000000"/>
        </w:rPr>
      </w:pPr>
      <w:proofErr w:type="spellStart"/>
      <w:r w:rsidRPr="00966A96">
        <w:rPr>
          <w:rFonts w:ascii="Times New Roman" w:hAnsi="Times New Roman" w:cs="Times New Roman"/>
          <w:b/>
          <w:color w:val="000000"/>
        </w:rPr>
        <w:t>Legaturi</w:t>
      </w:r>
      <w:proofErr w:type="spellEnd"/>
      <w:r w:rsidRPr="00966A96">
        <w:rPr>
          <w:rFonts w:ascii="Times New Roman" w:hAnsi="Times New Roman" w:cs="Times New Roman"/>
          <w:b/>
          <w:color w:val="000000"/>
        </w:rPr>
        <w:t xml:space="preserve"> </w:t>
      </w:r>
    </w:p>
    <w:p w:rsidR="00966A96" w:rsidRPr="00966A96" w:rsidRDefault="00966A96" w:rsidP="00772B3D">
      <w:pPr>
        <w:pStyle w:val="BodyText"/>
        <w:widowControl w:val="0"/>
        <w:numPr>
          <w:ilvl w:val="0"/>
          <w:numId w:val="17"/>
        </w:numPr>
        <w:tabs>
          <w:tab w:val="left" w:pos="1427"/>
        </w:tabs>
        <w:suppressAutoHyphens/>
        <w:spacing w:after="0" w:line="100" w:lineRule="atLeast"/>
        <w:ind w:left="1427"/>
        <w:jc w:val="left"/>
        <w:rPr>
          <w:rFonts w:ascii="Times New Roman" w:hAnsi="Times New Roman" w:cs="Times New Roman"/>
          <w:color w:val="000000"/>
        </w:rPr>
      </w:pPr>
      <w:proofErr w:type="spellStart"/>
      <w:r w:rsidRPr="00966A96">
        <w:rPr>
          <w:rFonts w:ascii="Times New Roman" w:hAnsi="Times New Roman" w:cs="Times New Roman"/>
          <w:color w:val="000000"/>
        </w:rPr>
        <w:t>Administrare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legaturi</w:t>
      </w:r>
      <w:proofErr w:type="spellEnd"/>
    </w:p>
    <w:p w:rsidR="00966A96" w:rsidRPr="00966A96" w:rsidRDefault="00966A96" w:rsidP="00772B3D">
      <w:pPr>
        <w:pStyle w:val="BodyText"/>
        <w:widowControl w:val="0"/>
        <w:numPr>
          <w:ilvl w:val="0"/>
          <w:numId w:val="17"/>
        </w:numPr>
        <w:tabs>
          <w:tab w:val="left" w:pos="1427"/>
        </w:tabs>
        <w:suppressAutoHyphens/>
        <w:spacing w:after="0" w:line="100" w:lineRule="atLeast"/>
        <w:ind w:left="1427"/>
        <w:jc w:val="left"/>
        <w:rPr>
          <w:rFonts w:ascii="Times New Roman" w:hAnsi="Times New Roman" w:cs="Times New Roman"/>
          <w:b/>
          <w:color w:val="000000"/>
        </w:rPr>
      </w:pPr>
      <w:proofErr w:type="spellStart"/>
      <w:r w:rsidRPr="00966A96">
        <w:rPr>
          <w:rFonts w:ascii="Times New Roman" w:hAnsi="Times New Roman" w:cs="Times New Roman"/>
          <w:color w:val="000000"/>
        </w:rPr>
        <w:t>Administrare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categorii</w:t>
      </w:r>
      <w:proofErr w:type="spellEnd"/>
    </w:p>
    <w:p w:rsidR="00966A96" w:rsidRPr="00966A96" w:rsidRDefault="00966A96" w:rsidP="00772B3D">
      <w:pPr>
        <w:pStyle w:val="BodyText"/>
        <w:spacing w:after="0" w:line="100" w:lineRule="atLeast"/>
        <w:rPr>
          <w:rFonts w:ascii="Times New Roman" w:hAnsi="Times New Roman" w:cs="Times New Roman"/>
          <w:color w:val="000000"/>
        </w:rPr>
      </w:pPr>
      <w:r w:rsidRPr="00966A96">
        <w:rPr>
          <w:rFonts w:ascii="Times New Roman" w:hAnsi="Times New Roman" w:cs="Times New Roman"/>
          <w:b/>
          <w:color w:val="000000"/>
        </w:rPr>
        <w:t>Design site</w:t>
      </w:r>
    </w:p>
    <w:p w:rsidR="00966A96" w:rsidRPr="00966A96" w:rsidRDefault="00966A96" w:rsidP="00772B3D">
      <w:pPr>
        <w:pStyle w:val="BodyText"/>
        <w:widowControl w:val="0"/>
        <w:numPr>
          <w:ilvl w:val="0"/>
          <w:numId w:val="18"/>
        </w:numPr>
        <w:tabs>
          <w:tab w:val="left" w:pos="1427"/>
        </w:tabs>
        <w:suppressAutoHyphens/>
        <w:spacing w:after="0" w:line="100" w:lineRule="atLeast"/>
        <w:ind w:left="1427"/>
        <w:jc w:val="left"/>
        <w:rPr>
          <w:rFonts w:ascii="Times New Roman" w:hAnsi="Times New Roman" w:cs="Times New Roman"/>
          <w:color w:val="000000"/>
        </w:rPr>
      </w:pPr>
      <w:proofErr w:type="spellStart"/>
      <w:r w:rsidRPr="00966A96">
        <w:rPr>
          <w:rFonts w:ascii="Times New Roman" w:hAnsi="Times New Roman" w:cs="Times New Roman"/>
          <w:color w:val="000000"/>
        </w:rPr>
        <w:t>Identitatea</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vizuala</w:t>
      </w:r>
      <w:proofErr w:type="spellEnd"/>
    </w:p>
    <w:p w:rsidR="00966A96" w:rsidRPr="00966A96" w:rsidRDefault="00966A96" w:rsidP="00772B3D">
      <w:pPr>
        <w:pStyle w:val="BodyText"/>
        <w:widowControl w:val="0"/>
        <w:numPr>
          <w:ilvl w:val="0"/>
          <w:numId w:val="18"/>
        </w:numPr>
        <w:tabs>
          <w:tab w:val="left" w:pos="1427"/>
        </w:tabs>
        <w:suppressAutoHyphens/>
        <w:spacing w:after="0" w:line="100" w:lineRule="atLeast"/>
        <w:ind w:left="1427"/>
        <w:jc w:val="left"/>
        <w:rPr>
          <w:rFonts w:ascii="Times New Roman" w:hAnsi="Times New Roman" w:cs="Times New Roman"/>
          <w:b/>
          <w:color w:val="000000"/>
        </w:rPr>
      </w:pPr>
      <w:r w:rsidRPr="00966A96">
        <w:rPr>
          <w:rFonts w:ascii="Times New Roman" w:hAnsi="Times New Roman" w:cs="Times New Roman"/>
          <w:color w:val="000000"/>
        </w:rPr>
        <w:t xml:space="preserve">Design </w:t>
      </w:r>
      <w:proofErr w:type="spellStart"/>
      <w:r w:rsidRPr="00966A96">
        <w:rPr>
          <w:rFonts w:ascii="Times New Roman" w:hAnsi="Times New Roman" w:cs="Times New Roman"/>
          <w:color w:val="000000"/>
        </w:rPr>
        <w:t>pagini</w:t>
      </w:r>
      <w:proofErr w:type="spellEnd"/>
    </w:p>
    <w:p w:rsidR="00966A96" w:rsidRPr="00966A96" w:rsidRDefault="00966A96" w:rsidP="00772B3D">
      <w:pPr>
        <w:pStyle w:val="BodyText"/>
        <w:spacing w:after="0" w:line="100" w:lineRule="atLeast"/>
        <w:rPr>
          <w:rFonts w:ascii="Times New Roman" w:hAnsi="Times New Roman" w:cs="Times New Roman"/>
          <w:color w:val="000000"/>
        </w:rPr>
      </w:pPr>
      <w:proofErr w:type="spellStart"/>
      <w:r w:rsidRPr="00966A96">
        <w:rPr>
          <w:rFonts w:ascii="Times New Roman" w:hAnsi="Times New Roman" w:cs="Times New Roman"/>
          <w:b/>
          <w:color w:val="000000"/>
        </w:rPr>
        <w:t>Structura</w:t>
      </w:r>
      <w:proofErr w:type="spellEnd"/>
      <w:r w:rsidRPr="00966A96">
        <w:rPr>
          <w:rFonts w:ascii="Times New Roman" w:hAnsi="Times New Roman" w:cs="Times New Roman"/>
          <w:b/>
          <w:color w:val="000000"/>
        </w:rPr>
        <w:t xml:space="preserve"> </w:t>
      </w:r>
      <w:proofErr w:type="spellStart"/>
      <w:r w:rsidRPr="00966A96">
        <w:rPr>
          <w:rFonts w:ascii="Times New Roman" w:hAnsi="Times New Roman" w:cs="Times New Roman"/>
          <w:b/>
          <w:color w:val="000000"/>
        </w:rPr>
        <w:t>meniului</w:t>
      </w:r>
      <w:proofErr w:type="spellEnd"/>
      <w:r w:rsidRPr="00966A96">
        <w:rPr>
          <w:rFonts w:ascii="Times New Roman" w:hAnsi="Times New Roman" w:cs="Times New Roman"/>
          <w:b/>
          <w:color w:val="000000"/>
        </w:rPr>
        <w:t xml:space="preserve"> site</w:t>
      </w:r>
    </w:p>
    <w:p w:rsidR="00966A96" w:rsidRPr="00966A96" w:rsidRDefault="00966A96" w:rsidP="00772B3D">
      <w:pPr>
        <w:pStyle w:val="BodyText"/>
        <w:widowControl w:val="0"/>
        <w:numPr>
          <w:ilvl w:val="0"/>
          <w:numId w:val="19"/>
        </w:numPr>
        <w:tabs>
          <w:tab w:val="left" w:pos="1427"/>
        </w:tabs>
        <w:suppressAutoHyphens/>
        <w:spacing w:after="0" w:line="100" w:lineRule="atLeast"/>
        <w:ind w:left="1427"/>
        <w:jc w:val="left"/>
        <w:rPr>
          <w:rFonts w:ascii="Times New Roman" w:hAnsi="Times New Roman" w:cs="Times New Roman"/>
          <w:color w:val="000000"/>
        </w:rPr>
      </w:pPr>
      <w:r w:rsidRPr="00966A96">
        <w:rPr>
          <w:rFonts w:ascii="Times New Roman" w:hAnsi="Times New Roman" w:cs="Times New Roman"/>
          <w:color w:val="000000"/>
        </w:rPr>
        <w:t xml:space="preserve">Prima </w:t>
      </w:r>
      <w:proofErr w:type="spellStart"/>
      <w:r w:rsidRPr="00966A96">
        <w:rPr>
          <w:rFonts w:ascii="Times New Roman" w:hAnsi="Times New Roman" w:cs="Times New Roman"/>
          <w:color w:val="000000"/>
        </w:rPr>
        <w:t>pagina</w:t>
      </w:r>
      <w:proofErr w:type="spellEnd"/>
    </w:p>
    <w:p w:rsidR="00966A96" w:rsidRPr="00966A96" w:rsidRDefault="00966A96" w:rsidP="00772B3D">
      <w:pPr>
        <w:pStyle w:val="BodyText"/>
        <w:widowControl w:val="0"/>
        <w:numPr>
          <w:ilvl w:val="0"/>
          <w:numId w:val="19"/>
        </w:numPr>
        <w:tabs>
          <w:tab w:val="left" w:pos="1427"/>
        </w:tabs>
        <w:suppressAutoHyphens/>
        <w:spacing w:after="0" w:line="100" w:lineRule="atLeast"/>
        <w:ind w:left="1427"/>
        <w:jc w:val="left"/>
        <w:rPr>
          <w:rFonts w:ascii="Times New Roman" w:hAnsi="Times New Roman" w:cs="Times New Roman"/>
          <w:color w:val="000000"/>
        </w:rPr>
      </w:pPr>
      <w:proofErr w:type="spellStart"/>
      <w:r w:rsidRPr="00966A96">
        <w:rPr>
          <w:rFonts w:ascii="Times New Roman" w:hAnsi="Times New Roman" w:cs="Times New Roman"/>
          <w:color w:val="000000"/>
        </w:rPr>
        <w:t>Descrierea</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proiectului</w:t>
      </w:r>
      <w:proofErr w:type="spellEnd"/>
    </w:p>
    <w:p w:rsidR="00966A96" w:rsidRPr="00966A96" w:rsidRDefault="00966A96" w:rsidP="00772B3D">
      <w:pPr>
        <w:pStyle w:val="BodyText"/>
        <w:widowControl w:val="0"/>
        <w:numPr>
          <w:ilvl w:val="0"/>
          <w:numId w:val="19"/>
        </w:numPr>
        <w:tabs>
          <w:tab w:val="left" w:pos="1427"/>
        </w:tabs>
        <w:suppressAutoHyphens/>
        <w:spacing w:after="0" w:line="100" w:lineRule="atLeast"/>
        <w:ind w:left="1427"/>
        <w:jc w:val="left"/>
        <w:rPr>
          <w:rFonts w:ascii="Times New Roman" w:hAnsi="Times New Roman" w:cs="Times New Roman"/>
          <w:color w:val="000000"/>
        </w:rPr>
      </w:pPr>
      <w:proofErr w:type="spellStart"/>
      <w:r w:rsidRPr="00966A96">
        <w:rPr>
          <w:rFonts w:ascii="Times New Roman" w:hAnsi="Times New Roman" w:cs="Times New Roman"/>
          <w:color w:val="000000"/>
        </w:rPr>
        <w:t>Informatii</w:t>
      </w:r>
      <w:proofErr w:type="spellEnd"/>
      <w:r w:rsidRPr="00966A96">
        <w:rPr>
          <w:rFonts w:ascii="Times New Roman" w:hAnsi="Times New Roman" w:cs="Times New Roman"/>
          <w:color w:val="000000"/>
        </w:rPr>
        <w:t xml:space="preserve"> utile</w:t>
      </w:r>
    </w:p>
    <w:p w:rsidR="00966A96" w:rsidRPr="00966A96" w:rsidRDefault="00966A96" w:rsidP="00772B3D">
      <w:pPr>
        <w:pStyle w:val="BodyText"/>
        <w:widowControl w:val="0"/>
        <w:numPr>
          <w:ilvl w:val="0"/>
          <w:numId w:val="19"/>
        </w:numPr>
        <w:tabs>
          <w:tab w:val="left" w:pos="1427"/>
        </w:tabs>
        <w:suppressAutoHyphens/>
        <w:spacing w:after="0" w:line="100" w:lineRule="atLeast"/>
        <w:ind w:left="1427"/>
        <w:jc w:val="left"/>
        <w:rPr>
          <w:rFonts w:ascii="Times New Roman" w:hAnsi="Times New Roman" w:cs="Times New Roman"/>
          <w:color w:val="000000"/>
        </w:rPr>
      </w:pPr>
      <w:proofErr w:type="spellStart"/>
      <w:r w:rsidRPr="00966A96">
        <w:rPr>
          <w:rFonts w:ascii="Times New Roman" w:hAnsi="Times New Roman" w:cs="Times New Roman"/>
          <w:color w:val="000000"/>
        </w:rPr>
        <w:t>Parteneri</w:t>
      </w:r>
      <w:proofErr w:type="spellEnd"/>
    </w:p>
    <w:p w:rsidR="00966A96" w:rsidRPr="00966A96" w:rsidRDefault="00966A96" w:rsidP="00772B3D">
      <w:pPr>
        <w:pStyle w:val="BodyText"/>
        <w:widowControl w:val="0"/>
        <w:numPr>
          <w:ilvl w:val="0"/>
          <w:numId w:val="19"/>
        </w:numPr>
        <w:tabs>
          <w:tab w:val="left" w:pos="1427"/>
        </w:tabs>
        <w:suppressAutoHyphens/>
        <w:spacing w:after="0" w:line="100" w:lineRule="atLeast"/>
        <w:ind w:left="1427"/>
        <w:jc w:val="left"/>
        <w:rPr>
          <w:rFonts w:ascii="Times New Roman" w:hAnsi="Times New Roman" w:cs="Times New Roman"/>
          <w:color w:val="000000"/>
        </w:rPr>
      </w:pPr>
      <w:r w:rsidRPr="00966A96">
        <w:rPr>
          <w:rFonts w:ascii="Times New Roman" w:hAnsi="Times New Roman" w:cs="Times New Roman"/>
          <w:color w:val="000000"/>
        </w:rPr>
        <w:t xml:space="preserve">Calendar </w:t>
      </w:r>
      <w:proofErr w:type="spellStart"/>
      <w:r w:rsidRPr="00966A96">
        <w:rPr>
          <w:rFonts w:ascii="Times New Roman" w:hAnsi="Times New Roman" w:cs="Times New Roman"/>
          <w:color w:val="000000"/>
        </w:rPr>
        <w:t>activitati</w:t>
      </w:r>
      <w:proofErr w:type="spellEnd"/>
    </w:p>
    <w:p w:rsidR="00966A96" w:rsidRPr="00966A96" w:rsidRDefault="00966A96" w:rsidP="00772B3D">
      <w:pPr>
        <w:pStyle w:val="BodyText"/>
        <w:widowControl w:val="0"/>
        <w:numPr>
          <w:ilvl w:val="0"/>
          <w:numId w:val="19"/>
        </w:numPr>
        <w:tabs>
          <w:tab w:val="left" w:pos="1427"/>
        </w:tabs>
        <w:suppressAutoHyphens/>
        <w:spacing w:after="0" w:line="100" w:lineRule="atLeast"/>
        <w:ind w:left="1427"/>
        <w:jc w:val="left"/>
        <w:rPr>
          <w:rFonts w:ascii="Times New Roman" w:hAnsi="Times New Roman" w:cs="Times New Roman"/>
          <w:color w:val="000000"/>
        </w:rPr>
      </w:pPr>
      <w:proofErr w:type="spellStart"/>
      <w:r w:rsidRPr="00966A96">
        <w:rPr>
          <w:rFonts w:ascii="Times New Roman" w:hAnsi="Times New Roman" w:cs="Times New Roman"/>
          <w:color w:val="000000"/>
        </w:rPr>
        <w:t>Resurse</w:t>
      </w:r>
      <w:proofErr w:type="spellEnd"/>
    </w:p>
    <w:p w:rsidR="00966A96" w:rsidRPr="00966A96" w:rsidRDefault="00966A96" w:rsidP="00772B3D">
      <w:pPr>
        <w:pStyle w:val="BodyText"/>
        <w:widowControl w:val="0"/>
        <w:numPr>
          <w:ilvl w:val="0"/>
          <w:numId w:val="19"/>
        </w:numPr>
        <w:tabs>
          <w:tab w:val="left" w:pos="1427"/>
        </w:tabs>
        <w:suppressAutoHyphens/>
        <w:spacing w:after="0" w:line="100" w:lineRule="atLeast"/>
        <w:ind w:left="1427"/>
        <w:jc w:val="left"/>
        <w:rPr>
          <w:rFonts w:ascii="Times New Roman" w:hAnsi="Times New Roman" w:cs="Times New Roman"/>
          <w:b/>
          <w:color w:val="000000"/>
        </w:rPr>
      </w:pPr>
      <w:r w:rsidRPr="00966A96">
        <w:rPr>
          <w:rFonts w:ascii="Times New Roman" w:hAnsi="Times New Roman" w:cs="Times New Roman"/>
          <w:color w:val="000000"/>
        </w:rPr>
        <w:lastRenderedPageBreak/>
        <w:t>Forum</w:t>
      </w:r>
    </w:p>
    <w:p w:rsidR="00966A96" w:rsidRPr="00966A96" w:rsidRDefault="00966A96" w:rsidP="00772B3D">
      <w:pPr>
        <w:pStyle w:val="BodyText"/>
        <w:spacing w:after="0" w:line="100" w:lineRule="atLeast"/>
        <w:rPr>
          <w:rFonts w:ascii="Times New Roman" w:hAnsi="Times New Roman" w:cs="Times New Roman"/>
          <w:color w:val="000000"/>
        </w:rPr>
      </w:pPr>
      <w:proofErr w:type="spellStart"/>
      <w:r w:rsidRPr="00966A96">
        <w:rPr>
          <w:rFonts w:ascii="Times New Roman" w:hAnsi="Times New Roman" w:cs="Times New Roman"/>
          <w:b/>
          <w:color w:val="000000"/>
        </w:rPr>
        <w:t>Nivel</w:t>
      </w:r>
      <w:proofErr w:type="spellEnd"/>
      <w:r w:rsidRPr="00966A96">
        <w:rPr>
          <w:rFonts w:ascii="Times New Roman" w:hAnsi="Times New Roman" w:cs="Times New Roman"/>
          <w:b/>
          <w:color w:val="000000"/>
        </w:rPr>
        <w:t xml:space="preserve"> de </w:t>
      </w:r>
      <w:proofErr w:type="spellStart"/>
      <w:r w:rsidRPr="00966A96">
        <w:rPr>
          <w:rFonts w:ascii="Times New Roman" w:hAnsi="Times New Roman" w:cs="Times New Roman"/>
          <w:b/>
          <w:color w:val="000000"/>
        </w:rPr>
        <w:t>utilizatori</w:t>
      </w:r>
      <w:proofErr w:type="spellEnd"/>
    </w:p>
    <w:p w:rsidR="00966A96" w:rsidRPr="00966A96" w:rsidRDefault="00966A96" w:rsidP="00772B3D">
      <w:pPr>
        <w:pStyle w:val="BodyText"/>
        <w:widowControl w:val="0"/>
        <w:numPr>
          <w:ilvl w:val="0"/>
          <w:numId w:val="20"/>
        </w:numPr>
        <w:tabs>
          <w:tab w:val="left" w:pos="1427"/>
        </w:tabs>
        <w:suppressAutoHyphens/>
        <w:spacing w:after="0" w:line="100" w:lineRule="atLeast"/>
        <w:ind w:left="1427"/>
        <w:jc w:val="left"/>
        <w:rPr>
          <w:rFonts w:ascii="Times New Roman" w:hAnsi="Times New Roman" w:cs="Times New Roman"/>
          <w:color w:val="000000"/>
        </w:rPr>
      </w:pPr>
      <w:r w:rsidRPr="00966A96">
        <w:rPr>
          <w:rFonts w:ascii="Times New Roman" w:hAnsi="Times New Roman" w:cs="Times New Roman"/>
          <w:color w:val="000000"/>
        </w:rPr>
        <w:t xml:space="preserve">Management </w:t>
      </w:r>
      <w:proofErr w:type="spellStart"/>
      <w:r w:rsidRPr="00966A96">
        <w:rPr>
          <w:rFonts w:ascii="Times New Roman" w:hAnsi="Times New Roman" w:cs="Times New Roman"/>
          <w:color w:val="000000"/>
        </w:rPr>
        <w:t>proiect</w:t>
      </w:r>
      <w:proofErr w:type="spellEnd"/>
    </w:p>
    <w:p w:rsidR="00966A96" w:rsidRPr="00966A96" w:rsidRDefault="00966A96" w:rsidP="00772B3D">
      <w:pPr>
        <w:pStyle w:val="BodyText"/>
        <w:widowControl w:val="0"/>
        <w:numPr>
          <w:ilvl w:val="0"/>
          <w:numId w:val="20"/>
        </w:numPr>
        <w:tabs>
          <w:tab w:val="left" w:pos="1427"/>
        </w:tabs>
        <w:suppressAutoHyphens/>
        <w:spacing w:after="0" w:line="100" w:lineRule="atLeast"/>
        <w:ind w:left="1427"/>
        <w:jc w:val="left"/>
        <w:rPr>
          <w:rFonts w:ascii="Times New Roman" w:hAnsi="Times New Roman" w:cs="Times New Roman"/>
          <w:color w:val="000000"/>
        </w:rPr>
      </w:pPr>
      <w:proofErr w:type="spellStart"/>
      <w:r w:rsidRPr="00966A96">
        <w:rPr>
          <w:rFonts w:ascii="Times New Roman" w:hAnsi="Times New Roman" w:cs="Times New Roman"/>
          <w:color w:val="000000"/>
        </w:rPr>
        <w:t>Parteneri</w:t>
      </w:r>
      <w:proofErr w:type="spellEnd"/>
    </w:p>
    <w:p w:rsidR="00966A96" w:rsidRPr="00966A96" w:rsidRDefault="00966A96" w:rsidP="00772B3D">
      <w:pPr>
        <w:pStyle w:val="BodyText"/>
        <w:widowControl w:val="0"/>
        <w:numPr>
          <w:ilvl w:val="0"/>
          <w:numId w:val="20"/>
        </w:numPr>
        <w:tabs>
          <w:tab w:val="left" w:pos="1427"/>
        </w:tabs>
        <w:suppressAutoHyphens/>
        <w:spacing w:after="0" w:line="100" w:lineRule="atLeast"/>
        <w:ind w:left="1427"/>
        <w:jc w:val="left"/>
        <w:rPr>
          <w:rFonts w:ascii="Times New Roman" w:hAnsi="Times New Roman" w:cs="Times New Roman"/>
          <w:color w:val="000000"/>
        </w:rPr>
      </w:pPr>
      <w:proofErr w:type="spellStart"/>
      <w:r>
        <w:rPr>
          <w:rFonts w:ascii="Times New Roman" w:hAnsi="Times New Roman" w:cs="Times New Roman"/>
          <w:color w:val="000000"/>
        </w:rPr>
        <w:t>Formatori</w:t>
      </w:r>
      <w:proofErr w:type="spellEnd"/>
    </w:p>
    <w:p w:rsidR="00966A96" w:rsidRPr="00966A96" w:rsidRDefault="00966A96" w:rsidP="00772B3D">
      <w:pPr>
        <w:pStyle w:val="BodyText"/>
        <w:widowControl w:val="0"/>
        <w:numPr>
          <w:ilvl w:val="0"/>
          <w:numId w:val="20"/>
        </w:numPr>
        <w:tabs>
          <w:tab w:val="left" w:pos="1427"/>
        </w:tabs>
        <w:suppressAutoHyphens/>
        <w:spacing w:after="0" w:line="100" w:lineRule="atLeast"/>
        <w:ind w:left="1427"/>
        <w:jc w:val="left"/>
        <w:rPr>
          <w:rFonts w:ascii="Times New Roman" w:hAnsi="Times New Roman" w:cs="Times New Roman"/>
          <w:color w:val="000000"/>
        </w:rPr>
      </w:pPr>
      <w:proofErr w:type="spellStart"/>
      <w:r w:rsidRPr="00966A96">
        <w:rPr>
          <w:rFonts w:ascii="Times New Roman" w:hAnsi="Times New Roman" w:cs="Times New Roman"/>
          <w:color w:val="000000"/>
        </w:rPr>
        <w:t>Studenti</w:t>
      </w:r>
      <w:proofErr w:type="spellEnd"/>
    </w:p>
    <w:p w:rsidR="00966A96" w:rsidRPr="00966A96" w:rsidRDefault="00966A96" w:rsidP="00772B3D">
      <w:pPr>
        <w:pStyle w:val="BodyText"/>
        <w:widowControl w:val="0"/>
        <w:numPr>
          <w:ilvl w:val="0"/>
          <w:numId w:val="20"/>
        </w:numPr>
        <w:tabs>
          <w:tab w:val="left" w:pos="1427"/>
        </w:tabs>
        <w:suppressAutoHyphens/>
        <w:spacing w:after="0" w:line="100" w:lineRule="atLeast"/>
        <w:ind w:left="1427"/>
        <w:jc w:val="left"/>
        <w:rPr>
          <w:rFonts w:ascii="Times New Roman" w:hAnsi="Times New Roman" w:cs="Times New Roman"/>
          <w:b/>
          <w:color w:val="000000"/>
        </w:rPr>
      </w:pPr>
      <w:r w:rsidRPr="00966A96">
        <w:rPr>
          <w:rFonts w:ascii="Times New Roman" w:hAnsi="Times New Roman" w:cs="Times New Roman"/>
          <w:color w:val="000000"/>
        </w:rPr>
        <w:t xml:space="preserve">Public </w:t>
      </w:r>
    </w:p>
    <w:p w:rsidR="00966A96" w:rsidRPr="00966A96" w:rsidRDefault="00966A96" w:rsidP="00772B3D">
      <w:pPr>
        <w:spacing w:after="0"/>
        <w:rPr>
          <w:rFonts w:ascii="Times New Roman" w:hAnsi="Times New Roman" w:cs="Times New Roman"/>
          <w:b/>
          <w:color w:val="000000"/>
          <w:sz w:val="24"/>
          <w:szCs w:val="24"/>
        </w:rPr>
      </w:pPr>
      <w:r w:rsidRPr="00966A96">
        <w:rPr>
          <w:rFonts w:ascii="Times New Roman" w:hAnsi="Times New Roman" w:cs="Times New Roman"/>
          <w:b/>
          <w:color w:val="000000"/>
          <w:sz w:val="24"/>
          <w:szCs w:val="24"/>
        </w:rPr>
        <w:t xml:space="preserve">Sistem de administrare a continutului </w:t>
      </w:r>
    </w:p>
    <w:p w:rsidR="00966A96" w:rsidRPr="00966A96" w:rsidRDefault="00966A96" w:rsidP="00772B3D">
      <w:pPr>
        <w:pStyle w:val="BodyText"/>
        <w:spacing w:after="0"/>
        <w:rPr>
          <w:rFonts w:ascii="Times New Roman" w:hAnsi="Times New Roman" w:cs="Times New Roman"/>
          <w:b/>
          <w:color w:val="000000"/>
        </w:rPr>
      </w:pPr>
      <w:r w:rsidRPr="00966A96">
        <w:rPr>
          <w:rFonts w:ascii="Times New Roman" w:hAnsi="Times New Roman" w:cs="Times New Roman"/>
          <w:b/>
          <w:color w:val="000000"/>
        </w:rPr>
        <w:t>CERINTE TEHNICE ALE PORTALULUI</w:t>
      </w:r>
    </w:p>
    <w:p w:rsidR="00966A96" w:rsidRPr="00966A96" w:rsidRDefault="00966A96" w:rsidP="00772B3D">
      <w:pPr>
        <w:pStyle w:val="BodyText"/>
        <w:widowControl w:val="0"/>
        <w:numPr>
          <w:ilvl w:val="0"/>
          <w:numId w:val="21"/>
        </w:numPr>
        <w:tabs>
          <w:tab w:val="left" w:pos="1067"/>
        </w:tabs>
        <w:suppressAutoHyphens/>
        <w:spacing w:after="0" w:line="100" w:lineRule="atLeast"/>
        <w:ind w:left="1067"/>
        <w:jc w:val="left"/>
        <w:rPr>
          <w:rFonts w:ascii="Times New Roman" w:hAnsi="Times New Roman" w:cs="Times New Roman"/>
          <w:color w:val="000000"/>
        </w:rPr>
      </w:pPr>
      <w:proofErr w:type="spellStart"/>
      <w:r w:rsidRPr="00966A96">
        <w:rPr>
          <w:rFonts w:ascii="Times New Roman" w:hAnsi="Times New Roman" w:cs="Times New Roman"/>
          <w:b/>
          <w:color w:val="000000"/>
        </w:rPr>
        <w:t>Infrastructura</w:t>
      </w:r>
      <w:proofErr w:type="spellEnd"/>
      <w:r w:rsidRPr="00966A96">
        <w:rPr>
          <w:rFonts w:ascii="Times New Roman" w:hAnsi="Times New Roman" w:cs="Times New Roman"/>
          <w:b/>
          <w:color w:val="000000"/>
        </w:rPr>
        <w:t xml:space="preserve"> hardware </w:t>
      </w:r>
      <w:proofErr w:type="spellStart"/>
      <w:r w:rsidRPr="00966A96">
        <w:rPr>
          <w:rFonts w:ascii="Times New Roman" w:hAnsi="Times New Roman" w:cs="Times New Roman"/>
          <w:b/>
          <w:color w:val="000000"/>
        </w:rPr>
        <w:t>si</w:t>
      </w:r>
      <w:proofErr w:type="spellEnd"/>
      <w:r w:rsidRPr="00966A96">
        <w:rPr>
          <w:rFonts w:ascii="Times New Roman" w:hAnsi="Times New Roman" w:cs="Times New Roman"/>
          <w:b/>
          <w:color w:val="000000"/>
        </w:rPr>
        <w:t xml:space="preserve"> software</w:t>
      </w:r>
    </w:p>
    <w:p w:rsidR="00966A96" w:rsidRPr="00966A96" w:rsidRDefault="00966A96" w:rsidP="00772B3D">
      <w:pPr>
        <w:pStyle w:val="BodyText"/>
        <w:spacing w:after="0" w:line="100" w:lineRule="atLeast"/>
        <w:ind w:left="347"/>
        <w:rPr>
          <w:rFonts w:ascii="Times New Roman" w:hAnsi="Times New Roman" w:cs="Times New Roman"/>
          <w:b/>
          <w:color w:val="000000"/>
        </w:rPr>
      </w:pPr>
      <w:proofErr w:type="spellStart"/>
      <w:r w:rsidRPr="00966A96">
        <w:rPr>
          <w:rFonts w:ascii="Times New Roman" w:hAnsi="Times New Roman" w:cs="Times New Roman"/>
          <w:color w:val="000000"/>
        </w:rPr>
        <w:t>Infrastructura</w:t>
      </w:r>
      <w:proofErr w:type="spellEnd"/>
      <w:r w:rsidRPr="00966A96">
        <w:rPr>
          <w:rFonts w:ascii="Times New Roman" w:hAnsi="Times New Roman" w:cs="Times New Roman"/>
          <w:color w:val="000000"/>
        </w:rPr>
        <w:t xml:space="preserve"> hardware </w:t>
      </w:r>
      <w:proofErr w:type="spellStart"/>
      <w:r w:rsidRPr="00966A96">
        <w:rPr>
          <w:rFonts w:ascii="Times New Roman" w:hAnsi="Times New Roman" w:cs="Times New Roman"/>
          <w:color w:val="000000"/>
        </w:rPr>
        <w:t>necesara</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implementarii</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acestui</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sistem</w:t>
      </w:r>
      <w:proofErr w:type="spellEnd"/>
      <w:r w:rsidRPr="00966A96">
        <w:rPr>
          <w:rFonts w:ascii="Times New Roman" w:hAnsi="Times New Roman" w:cs="Times New Roman"/>
          <w:color w:val="000000"/>
        </w:rPr>
        <w:t xml:space="preserve"> </w:t>
      </w:r>
      <w:proofErr w:type="spellStart"/>
      <w:proofErr w:type="gramStart"/>
      <w:r w:rsidRPr="00966A96">
        <w:rPr>
          <w:rFonts w:ascii="Times New Roman" w:hAnsi="Times New Roman" w:cs="Times New Roman"/>
          <w:color w:val="000000"/>
        </w:rPr>
        <w:t>va</w:t>
      </w:r>
      <w:proofErr w:type="spellEnd"/>
      <w:proofErr w:type="gramEnd"/>
      <w:r w:rsidRPr="00966A96">
        <w:rPr>
          <w:rFonts w:ascii="Times New Roman" w:hAnsi="Times New Roman" w:cs="Times New Roman"/>
          <w:color w:val="000000"/>
        </w:rPr>
        <w:t xml:space="preserve"> fi </w:t>
      </w:r>
      <w:proofErr w:type="spellStart"/>
      <w:r w:rsidRPr="00966A96">
        <w:rPr>
          <w:rFonts w:ascii="Times New Roman" w:hAnsi="Times New Roman" w:cs="Times New Roman"/>
          <w:color w:val="000000"/>
        </w:rPr>
        <w:t>pusa</w:t>
      </w:r>
      <w:proofErr w:type="spellEnd"/>
      <w:r w:rsidRPr="00966A96">
        <w:rPr>
          <w:rFonts w:ascii="Times New Roman" w:hAnsi="Times New Roman" w:cs="Times New Roman"/>
          <w:color w:val="000000"/>
        </w:rPr>
        <w:t xml:space="preserve"> la </w:t>
      </w:r>
      <w:proofErr w:type="spellStart"/>
      <w:r w:rsidRPr="00966A96">
        <w:rPr>
          <w:rFonts w:ascii="Times New Roman" w:hAnsi="Times New Roman" w:cs="Times New Roman"/>
          <w:color w:val="000000"/>
        </w:rPr>
        <w:t>dispozitie</w:t>
      </w:r>
      <w:proofErr w:type="spellEnd"/>
      <w:r w:rsidRPr="00966A96">
        <w:rPr>
          <w:rFonts w:ascii="Times New Roman" w:hAnsi="Times New Roman" w:cs="Times New Roman"/>
          <w:color w:val="000000"/>
        </w:rPr>
        <w:t xml:space="preserve"> de </w:t>
      </w:r>
      <w:proofErr w:type="spellStart"/>
      <w:r w:rsidRPr="00966A96">
        <w:rPr>
          <w:rFonts w:ascii="Times New Roman" w:hAnsi="Times New Roman" w:cs="Times New Roman"/>
          <w:color w:val="000000"/>
        </w:rPr>
        <w:t>catre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Autoritatea</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Contractanta</w:t>
      </w:r>
      <w:proofErr w:type="spellEnd"/>
      <w:r w:rsidRPr="00966A96">
        <w:rPr>
          <w:rFonts w:ascii="Times New Roman" w:hAnsi="Times New Roman" w:cs="Times New Roman"/>
          <w:color w:val="000000"/>
        </w:rPr>
        <w:t xml:space="preserve">. </w:t>
      </w:r>
    </w:p>
    <w:p w:rsidR="00966A96" w:rsidRPr="00966A96" w:rsidRDefault="00966A96" w:rsidP="00772B3D">
      <w:pPr>
        <w:pStyle w:val="BodyText"/>
        <w:widowControl w:val="0"/>
        <w:numPr>
          <w:ilvl w:val="0"/>
          <w:numId w:val="22"/>
        </w:numPr>
        <w:tabs>
          <w:tab w:val="left" w:pos="1067"/>
        </w:tabs>
        <w:suppressAutoHyphens/>
        <w:spacing w:after="0" w:line="100" w:lineRule="atLeast"/>
        <w:ind w:left="1067"/>
        <w:jc w:val="left"/>
        <w:rPr>
          <w:rFonts w:ascii="Times New Roman" w:hAnsi="Times New Roman" w:cs="Times New Roman"/>
          <w:color w:val="000000"/>
        </w:rPr>
      </w:pPr>
      <w:proofErr w:type="spellStart"/>
      <w:r w:rsidRPr="00966A96">
        <w:rPr>
          <w:rFonts w:ascii="Times New Roman" w:hAnsi="Times New Roman" w:cs="Times New Roman"/>
          <w:b/>
          <w:color w:val="000000"/>
        </w:rPr>
        <w:t>Baza</w:t>
      </w:r>
      <w:proofErr w:type="spellEnd"/>
      <w:r w:rsidRPr="00966A96">
        <w:rPr>
          <w:rFonts w:ascii="Times New Roman" w:hAnsi="Times New Roman" w:cs="Times New Roman"/>
          <w:b/>
          <w:color w:val="000000"/>
        </w:rPr>
        <w:t xml:space="preserve"> de date</w:t>
      </w:r>
    </w:p>
    <w:p w:rsidR="00772B3D" w:rsidRDefault="00966A96" w:rsidP="00772B3D">
      <w:pPr>
        <w:pStyle w:val="BodyText"/>
        <w:spacing w:after="0" w:line="100" w:lineRule="atLeast"/>
        <w:ind w:left="347"/>
        <w:rPr>
          <w:rFonts w:ascii="Times New Roman" w:hAnsi="Times New Roman" w:cs="Times New Roman"/>
          <w:color w:val="000000"/>
        </w:rPr>
      </w:pPr>
      <w:proofErr w:type="spellStart"/>
      <w:r w:rsidRPr="00966A96">
        <w:rPr>
          <w:rFonts w:ascii="Times New Roman" w:hAnsi="Times New Roman" w:cs="Times New Roman"/>
          <w:color w:val="000000"/>
        </w:rPr>
        <w:t>Baza</w:t>
      </w:r>
      <w:proofErr w:type="spellEnd"/>
      <w:r w:rsidRPr="00966A96">
        <w:rPr>
          <w:rFonts w:ascii="Times New Roman" w:hAnsi="Times New Roman" w:cs="Times New Roman"/>
          <w:color w:val="000000"/>
        </w:rPr>
        <w:t xml:space="preserve"> de Date </w:t>
      </w:r>
      <w:proofErr w:type="spellStart"/>
      <w:r w:rsidRPr="00966A96">
        <w:rPr>
          <w:rFonts w:ascii="Times New Roman" w:hAnsi="Times New Roman" w:cs="Times New Roman"/>
          <w:color w:val="000000"/>
        </w:rPr>
        <w:t>relationala</w:t>
      </w:r>
      <w:proofErr w:type="spellEnd"/>
      <w:r w:rsidRPr="00966A96">
        <w:rPr>
          <w:rFonts w:ascii="Times New Roman" w:hAnsi="Times New Roman" w:cs="Times New Roman"/>
          <w:color w:val="000000"/>
        </w:rPr>
        <w:t xml:space="preserve"> </w:t>
      </w:r>
      <w:proofErr w:type="spellStart"/>
      <w:proofErr w:type="gramStart"/>
      <w:r w:rsidRPr="00966A96">
        <w:rPr>
          <w:rFonts w:ascii="Times New Roman" w:hAnsi="Times New Roman" w:cs="Times New Roman"/>
          <w:color w:val="000000"/>
        </w:rPr>
        <w:t>va</w:t>
      </w:r>
      <w:proofErr w:type="spellEnd"/>
      <w:proofErr w:type="gram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stoca</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datele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necesare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functionarii</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portalului</w:t>
      </w:r>
      <w:proofErr w:type="spellEnd"/>
      <w:r w:rsidRPr="00966A96">
        <w:rPr>
          <w:rFonts w:ascii="Times New Roman" w:hAnsi="Times New Roman" w:cs="Times New Roman"/>
          <w:color w:val="000000"/>
        </w:rPr>
        <w:t xml:space="preserve">. Se </w:t>
      </w:r>
      <w:proofErr w:type="spellStart"/>
      <w:r w:rsidRPr="00966A96">
        <w:rPr>
          <w:rFonts w:ascii="Times New Roman" w:hAnsi="Times New Roman" w:cs="Times New Roman"/>
          <w:color w:val="000000"/>
        </w:rPr>
        <w:t>cere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documentarea</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structurii</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bazei</w:t>
      </w:r>
      <w:proofErr w:type="spellEnd"/>
      <w:r w:rsidRPr="00966A96">
        <w:rPr>
          <w:rFonts w:ascii="Times New Roman" w:hAnsi="Times New Roman" w:cs="Times New Roman"/>
          <w:color w:val="000000"/>
        </w:rPr>
        <w:t xml:space="preserve"> de date </w:t>
      </w:r>
      <w:proofErr w:type="spellStart"/>
      <w:r w:rsidRPr="00966A96">
        <w:rPr>
          <w:rFonts w:ascii="Times New Roman" w:hAnsi="Times New Roman" w:cs="Times New Roman"/>
          <w:color w:val="000000"/>
        </w:rPr>
        <w:t>si</w:t>
      </w:r>
      <w:proofErr w:type="spellEnd"/>
      <w:r w:rsidRPr="00966A96">
        <w:rPr>
          <w:rFonts w:ascii="Times New Roman" w:hAnsi="Times New Roman" w:cs="Times New Roman"/>
          <w:color w:val="000000"/>
        </w:rPr>
        <w:t xml:space="preserve"> a </w:t>
      </w:r>
      <w:proofErr w:type="spellStart"/>
      <w:r w:rsidRPr="00966A96">
        <w:rPr>
          <w:rFonts w:ascii="Times New Roman" w:hAnsi="Times New Roman" w:cs="Times New Roman"/>
          <w:color w:val="000000"/>
        </w:rPr>
        <w:t>procedurilor</w:t>
      </w:r>
      <w:proofErr w:type="spellEnd"/>
      <w:r w:rsidRPr="00966A96">
        <w:rPr>
          <w:rFonts w:ascii="Times New Roman" w:hAnsi="Times New Roman" w:cs="Times New Roman"/>
          <w:color w:val="000000"/>
        </w:rPr>
        <w:t xml:space="preserve"> de back-up / restaurare.</w:t>
      </w:r>
    </w:p>
    <w:p w:rsidR="00966A96" w:rsidRPr="00966A96" w:rsidRDefault="00772B3D" w:rsidP="00772B3D">
      <w:pPr>
        <w:pStyle w:val="BodyText"/>
        <w:spacing w:after="0" w:line="100" w:lineRule="atLeast"/>
        <w:ind w:left="347" w:firstLine="361"/>
        <w:rPr>
          <w:rFonts w:ascii="Times New Roman" w:hAnsi="Times New Roman" w:cs="Times New Roman"/>
          <w:color w:val="000000"/>
        </w:rPr>
      </w:pPr>
      <w:r>
        <w:rPr>
          <w:rFonts w:ascii="Times New Roman" w:hAnsi="Times New Roman" w:cs="Times New Roman"/>
          <w:b/>
          <w:color w:val="000000"/>
        </w:rPr>
        <w:t xml:space="preserve">3. </w:t>
      </w:r>
      <w:proofErr w:type="spellStart"/>
      <w:r w:rsidR="00966A96" w:rsidRPr="00966A96">
        <w:rPr>
          <w:rFonts w:ascii="Times New Roman" w:hAnsi="Times New Roman" w:cs="Times New Roman"/>
          <w:b/>
          <w:color w:val="000000"/>
        </w:rPr>
        <w:t>Flexibilitatea</w:t>
      </w:r>
      <w:proofErr w:type="spellEnd"/>
      <w:r w:rsidR="00966A96" w:rsidRPr="00966A96">
        <w:rPr>
          <w:rFonts w:ascii="Times New Roman" w:hAnsi="Times New Roman" w:cs="Times New Roman"/>
          <w:b/>
          <w:color w:val="000000"/>
        </w:rPr>
        <w:t xml:space="preserve"> </w:t>
      </w:r>
    </w:p>
    <w:p w:rsidR="00966A96" w:rsidRPr="00966A96" w:rsidRDefault="00966A96" w:rsidP="00772B3D">
      <w:pPr>
        <w:pStyle w:val="BodyText"/>
        <w:spacing w:after="0" w:line="100" w:lineRule="atLeast"/>
        <w:ind w:left="347"/>
        <w:rPr>
          <w:rFonts w:ascii="Times New Roman" w:hAnsi="Times New Roman" w:cs="Times New Roman"/>
          <w:b/>
          <w:color w:val="000000"/>
        </w:rPr>
      </w:pPr>
      <w:proofErr w:type="spellStart"/>
      <w:r w:rsidRPr="00966A96">
        <w:rPr>
          <w:rFonts w:ascii="Times New Roman" w:hAnsi="Times New Roman" w:cs="Times New Roman"/>
          <w:color w:val="000000"/>
        </w:rPr>
        <w:t>Platforma</w:t>
      </w:r>
      <w:proofErr w:type="spellEnd"/>
      <w:r w:rsidRPr="00966A96">
        <w:rPr>
          <w:rFonts w:ascii="Times New Roman" w:hAnsi="Times New Roman" w:cs="Times New Roman"/>
          <w:color w:val="000000"/>
        </w:rPr>
        <w:t xml:space="preserve"> Portal </w:t>
      </w:r>
      <w:proofErr w:type="spellStart"/>
      <w:r w:rsidRPr="00966A96">
        <w:rPr>
          <w:rFonts w:ascii="Times New Roman" w:hAnsi="Times New Roman" w:cs="Times New Roman"/>
          <w:color w:val="000000"/>
        </w:rPr>
        <w:t>trebuie</w:t>
      </w:r>
      <w:proofErr w:type="spellEnd"/>
      <w:r w:rsidRPr="00966A96">
        <w:rPr>
          <w:rFonts w:ascii="Times New Roman" w:hAnsi="Times New Roman" w:cs="Times New Roman"/>
          <w:color w:val="000000"/>
        </w:rPr>
        <w:t xml:space="preserve"> </w:t>
      </w:r>
      <w:proofErr w:type="spellStart"/>
      <w:proofErr w:type="gramStart"/>
      <w:r w:rsidRPr="00966A96">
        <w:rPr>
          <w:rFonts w:ascii="Times New Roman" w:hAnsi="Times New Roman" w:cs="Times New Roman"/>
          <w:color w:val="000000"/>
        </w:rPr>
        <w:t>sa</w:t>
      </w:r>
      <w:proofErr w:type="spellEnd"/>
      <w:proofErr w:type="gram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suporte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sisteme</w:t>
      </w:r>
      <w:proofErr w:type="spellEnd"/>
      <w:r w:rsidRPr="00966A96">
        <w:rPr>
          <w:rFonts w:ascii="Times New Roman" w:hAnsi="Times New Roman" w:cs="Times New Roman"/>
          <w:color w:val="000000"/>
        </w:rPr>
        <w:t xml:space="preserve"> de </w:t>
      </w:r>
      <w:proofErr w:type="spellStart"/>
      <w:r w:rsidRPr="00966A96">
        <w:rPr>
          <w:rFonts w:ascii="Times New Roman" w:hAnsi="Times New Roman" w:cs="Times New Roman"/>
          <w:color w:val="000000"/>
        </w:rPr>
        <w:t>operare</w:t>
      </w:r>
      <w:proofErr w:type="spellEnd"/>
      <w:r w:rsidRPr="00966A96">
        <w:rPr>
          <w:rFonts w:ascii="Times New Roman" w:hAnsi="Times New Roman" w:cs="Times New Roman"/>
          <w:color w:val="000000"/>
        </w:rPr>
        <w:t xml:space="preserve"> multiple. Se </w:t>
      </w:r>
      <w:proofErr w:type="spellStart"/>
      <w:r w:rsidRPr="00966A96">
        <w:rPr>
          <w:rFonts w:ascii="Times New Roman" w:hAnsi="Times New Roman" w:cs="Times New Roman"/>
          <w:color w:val="000000"/>
        </w:rPr>
        <w:t>cere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documentarea</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procedurii</w:t>
      </w:r>
      <w:proofErr w:type="spellEnd"/>
      <w:r w:rsidRPr="00966A96">
        <w:rPr>
          <w:rFonts w:ascii="Times New Roman" w:hAnsi="Times New Roman" w:cs="Times New Roman"/>
          <w:color w:val="000000"/>
        </w:rPr>
        <w:t xml:space="preserve"> de </w:t>
      </w:r>
      <w:proofErr w:type="spellStart"/>
      <w:r w:rsidRPr="00966A96">
        <w:rPr>
          <w:rFonts w:ascii="Times New Roman" w:hAnsi="Times New Roman" w:cs="Times New Roman"/>
          <w:color w:val="000000"/>
        </w:rPr>
        <w:t>instalare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pe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sistemele</w:t>
      </w:r>
      <w:proofErr w:type="spellEnd"/>
      <w:r w:rsidRPr="00966A96">
        <w:rPr>
          <w:rFonts w:ascii="Times New Roman" w:hAnsi="Times New Roman" w:cs="Times New Roman"/>
          <w:color w:val="000000"/>
        </w:rPr>
        <w:t xml:space="preserve"> respective.</w:t>
      </w:r>
    </w:p>
    <w:p w:rsidR="00966A96" w:rsidRPr="00966A96" w:rsidRDefault="00966A96" w:rsidP="00772B3D">
      <w:pPr>
        <w:pStyle w:val="BodyText"/>
        <w:widowControl w:val="0"/>
        <w:numPr>
          <w:ilvl w:val="0"/>
          <w:numId w:val="24"/>
        </w:numPr>
        <w:tabs>
          <w:tab w:val="left" w:pos="1067"/>
        </w:tabs>
        <w:suppressAutoHyphens/>
        <w:spacing w:after="0" w:line="100" w:lineRule="atLeast"/>
        <w:ind w:left="1067"/>
        <w:jc w:val="left"/>
        <w:rPr>
          <w:rFonts w:ascii="Times New Roman" w:hAnsi="Times New Roman" w:cs="Times New Roman"/>
          <w:color w:val="000000"/>
        </w:rPr>
      </w:pPr>
      <w:proofErr w:type="spellStart"/>
      <w:r w:rsidRPr="00966A96">
        <w:rPr>
          <w:rFonts w:ascii="Times New Roman" w:hAnsi="Times New Roman" w:cs="Times New Roman"/>
          <w:b/>
          <w:color w:val="000000"/>
        </w:rPr>
        <w:t>Cerinte</w:t>
      </w:r>
      <w:proofErr w:type="spellEnd"/>
      <w:r w:rsidRPr="00966A96">
        <w:rPr>
          <w:rFonts w:ascii="Times New Roman" w:hAnsi="Times New Roman" w:cs="Times New Roman"/>
          <w:b/>
          <w:color w:val="000000"/>
        </w:rPr>
        <w:t xml:space="preserve"> de </w:t>
      </w:r>
      <w:proofErr w:type="spellStart"/>
      <w:r w:rsidRPr="00966A96">
        <w:rPr>
          <w:rFonts w:ascii="Times New Roman" w:hAnsi="Times New Roman" w:cs="Times New Roman"/>
          <w:b/>
          <w:color w:val="000000"/>
        </w:rPr>
        <w:t>securitate</w:t>
      </w:r>
      <w:proofErr w:type="spellEnd"/>
      <w:r w:rsidRPr="00966A96">
        <w:rPr>
          <w:rFonts w:ascii="Times New Roman" w:hAnsi="Times New Roman" w:cs="Times New Roman"/>
          <w:b/>
          <w:color w:val="000000"/>
        </w:rPr>
        <w:t xml:space="preserve"> ale </w:t>
      </w:r>
      <w:proofErr w:type="spellStart"/>
      <w:r w:rsidRPr="00966A96">
        <w:rPr>
          <w:rFonts w:ascii="Times New Roman" w:hAnsi="Times New Roman" w:cs="Times New Roman"/>
          <w:b/>
          <w:color w:val="000000"/>
        </w:rPr>
        <w:t>Platformei</w:t>
      </w:r>
      <w:proofErr w:type="spellEnd"/>
      <w:r w:rsidRPr="00966A96">
        <w:rPr>
          <w:rFonts w:ascii="Times New Roman" w:hAnsi="Times New Roman" w:cs="Times New Roman"/>
          <w:b/>
          <w:color w:val="000000"/>
        </w:rPr>
        <w:t xml:space="preserve"> </w:t>
      </w:r>
    </w:p>
    <w:p w:rsidR="00966A96" w:rsidRPr="00966A96" w:rsidRDefault="00966A96" w:rsidP="00772B3D">
      <w:pPr>
        <w:pStyle w:val="BodyText"/>
        <w:widowControl w:val="0"/>
        <w:numPr>
          <w:ilvl w:val="0"/>
          <w:numId w:val="26"/>
        </w:numPr>
        <w:tabs>
          <w:tab w:val="left" w:pos="1067"/>
        </w:tabs>
        <w:suppressAutoHyphens/>
        <w:spacing w:after="0" w:line="100" w:lineRule="atLeast"/>
        <w:jc w:val="left"/>
        <w:rPr>
          <w:rFonts w:ascii="Times New Roman" w:hAnsi="Times New Roman" w:cs="Times New Roman"/>
          <w:color w:val="000000"/>
        </w:rPr>
      </w:pPr>
      <w:proofErr w:type="spellStart"/>
      <w:r w:rsidRPr="00966A96">
        <w:rPr>
          <w:rFonts w:ascii="Times New Roman" w:hAnsi="Times New Roman" w:cs="Times New Roman"/>
          <w:color w:val="000000"/>
        </w:rPr>
        <w:t>Platforma</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trebuie</w:t>
      </w:r>
      <w:proofErr w:type="spellEnd"/>
      <w:r w:rsidRPr="00966A96">
        <w:rPr>
          <w:rFonts w:ascii="Times New Roman" w:hAnsi="Times New Roman" w:cs="Times New Roman"/>
          <w:color w:val="000000"/>
        </w:rPr>
        <w:t xml:space="preserve"> </w:t>
      </w:r>
      <w:proofErr w:type="spellStart"/>
      <w:proofErr w:type="gramStart"/>
      <w:r w:rsidRPr="00966A96">
        <w:rPr>
          <w:rFonts w:ascii="Times New Roman" w:hAnsi="Times New Roman" w:cs="Times New Roman"/>
          <w:color w:val="000000"/>
        </w:rPr>
        <w:t>sa</w:t>
      </w:r>
      <w:proofErr w:type="spellEnd"/>
      <w:proofErr w:type="gram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dispuna</w:t>
      </w:r>
      <w:proofErr w:type="spellEnd"/>
      <w:r w:rsidRPr="00966A96">
        <w:rPr>
          <w:rFonts w:ascii="Times New Roman" w:hAnsi="Times New Roman" w:cs="Times New Roman"/>
          <w:color w:val="000000"/>
        </w:rPr>
        <w:t xml:space="preserve"> de </w:t>
      </w:r>
      <w:proofErr w:type="spellStart"/>
      <w:r w:rsidRPr="00966A96">
        <w:rPr>
          <w:rFonts w:ascii="Times New Roman" w:hAnsi="Times New Roman" w:cs="Times New Roman"/>
          <w:color w:val="000000"/>
        </w:rPr>
        <w:t>instrumente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proprii</w:t>
      </w:r>
      <w:proofErr w:type="spellEnd"/>
      <w:r w:rsidRPr="00966A96">
        <w:rPr>
          <w:rFonts w:ascii="Times New Roman" w:hAnsi="Times New Roman" w:cs="Times New Roman"/>
          <w:color w:val="000000"/>
        </w:rPr>
        <w:t xml:space="preserve"> de management al </w:t>
      </w:r>
      <w:proofErr w:type="spellStart"/>
      <w:r w:rsidRPr="00966A96">
        <w:rPr>
          <w:rFonts w:ascii="Times New Roman" w:hAnsi="Times New Roman" w:cs="Times New Roman"/>
          <w:color w:val="000000"/>
        </w:rPr>
        <w:t>utilizatorilor</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grupurilor</w:t>
      </w:r>
      <w:proofErr w:type="spellEnd"/>
      <w:r w:rsidRPr="00966A96">
        <w:rPr>
          <w:rFonts w:ascii="Times New Roman" w:hAnsi="Times New Roman" w:cs="Times New Roman"/>
          <w:color w:val="000000"/>
        </w:rPr>
        <w:t xml:space="preserve"> de </w:t>
      </w:r>
      <w:proofErr w:type="spellStart"/>
      <w:r w:rsidRPr="00966A96">
        <w:rPr>
          <w:rFonts w:ascii="Times New Roman" w:hAnsi="Times New Roman" w:cs="Times New Roman"/>
          <w:color w:val="000000"/>
        </w:rPr>
        <w:t>utilizatori</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permisiunilor</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si</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comunitatilor</w:t>
      </w:r>
      <w:proofErr w:type="spellEnd"/>
      <w:r w:rsidRPr="00966A96">
        <w:rPr>
          <w:rFonts w:ascii="Times New Roman" w:hAnsi="Times New Roman" w:cs="Times New Roman"/>
          <w:color w:val="000000"/>
        </w:rPr>
        <w:t xml:space="preserve"> de </w:t>
      </w:r>
      <w:proofErr w:type="spellStart"/>
      <w:r w:rsidRPr="00966A96">
        <w:rPr>
          <w:rFonts w:ascii="Times New Roman" w:hAnsi="Times New Roman" w:cs="Times New Roman"/>
          <w:color w:val="000000"/>
        </w:rPr>
        <w:t>utilizatori</w:t>
      </w:r>
      <w:proofErr w:type="spellEnd"/>
      <w:r w:rsidRPr="00966A96">
        <w:rPr>
          <w:rFonts w:ascii="Times New Roman" w:hAnsi="Times New Roman" w:cs="Times New Roman"/>
          <w:color w:val="000000"/>
        </w:rPr>
        <w:t xml:space="preserve">. </w:t>
      </w:r>
    </w:p>
    <w:p w:rsidR="00966A96" w:rsidRPr="00966A96" w:rsidRDefault="00966A96" w:rsidP="00772B3D">
      <w:pPr>
        <w:pStyle w:val="BodyText"/>
        <w:widowControl w:val="0"/>
        <w:numPr>
          <w:ilvl w:val="0"/>
          <w:numId w:val="26"/>
        </w:numPr>
        <w:tabs>
          <w:tab w:val="left" w:pos="1067"/>
        </w:tabs>
        <w:suppressAutoHyphens/>
        <w:spacing w:after="0" w:line="100" w:lineRule="atLeast"/>
        <w:jc w:val="left"/>
        <w:rPr>
          <w:rFonts w:ascii="Times New Roman" w:hAnsi="Times New Roman" w:cs="Times New Roman"/>
          <w:color w:val="000000"/>
        </w:rPr>
      </w:pPr>
      <w:proofErr w:type="spellStart"/>
      <w:r w:rsidRPr="00966A96">
        <w:rPr>
          <w:rFonts w:ascii="Times New Roman" w:hAnsi="Times New Roman" w:cs="Times New Roman"/>
          <w:color w:val="000000"/>
        </w:rPr>
        <w:t>Platforma</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trebuie</w:t>
      </w:r>
      <w:proofErr w:type="spellEnd"/>
      <w:r w:rsidRPr="00966A96">
        <w:rPr>
          <w:rFonts w:ascii="Times New Roman" w:hAnsi="Times New Roman" w:cs="Times New Roman"/>
          <w:color w:val="000000"/>
        </w:rPr>
        <w:t xml:space="preserve"> </w:t>
      </w:r>
      <w:proofErr w:type="spellStart"/>
      <w:proofErr w:type="gramStart"/>
      <w:r w:rsidRPr="00966A96">
        <w:rPr>
          <w:rFonts w:ascii="Times New Roman" w:hAnsi="Times New Roman" w:cs="Times New Roman"/>
          <w:color w:val="000000"/>
        </w:rPr>
        <w:t>sa</w:t>
      </w:r>
      <w:proofErr w:type="spellEnd"/>
      <w:proofErr w:type="gramEnd"/>
      <w:r w:rsidRPr="00966A96">
        <w:rPr>
          <w:rFonts w:ascii="Times New Roman" w:hAnsi="Times New Roman" w:cs="Times New Roman"/>
          <w:color w:val="000000"/>
        </w:rPr>
        <w:t xml:space="preserve"> fie </w:t>
      </w:r>
      <w:proofErr w:type="spellStart"/>
      <w:r w:rsidRPr="00966A96">
        <w:rPr>
          <w:rFonts w:ascii="Times New Roman" w:hAnsi="Times New Roman" w:cs="Times New Roman"/>
          <w:color w:val="000000"/>
        </w:rPr>
        <w:t>capabila</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sa</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afiseze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continutul</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adecvat</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profilului</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utilizatorului</w:t>
      </w:r>
      <w:proofErr w:type="spellEnd"/>
      <w:r w:rsidRPr="00966A96">
        <w:rPr>
          <w:rFonts w:ascii="Times New Roman" w:hAnsi="Times New Roman" w:cs="Times New Roman"/>
          <w:color w:val="000000"/>
        </w:rPr>
        <w:t xml:space="preserve"> care </w:t>
      </w:r>
      <w:proofErr w:type="spellStart"/>
      <w:r w:rsidRPr="00966A96">
        <w:rPr>
          <w:rFonts w:ascii="Times New Roman" w:hAnsi="Times New Roman" w:cs="Times New Roman"/>
          <w:color w:val="000000"/>
        </w:rPr>
        <w:t>il</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acceseaza</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Continutul</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afisat</w:t>
      </w:r>
      <w:proofErr w:type="spellEnd"/>
      <w:r w:rsidRPr="00966A96">
        <w:rPr>
          <w:rFonts w:ascii="Times New Roman" w:hAnsi="Times New Roman" w:cs="Times New Roman"/>
          <w:color w:val="000000"/>
        </w:rPr>
        <w:t xml:space="preserve"> </w:t>
      </w:r>
      <w:proofErr w:type="spellStart"/>
      <w:proofErr w:type="gramStart"/>
      <w:r w:rsidRPr="00966A96">
        <w:rPr>
          <w:rFonts w:ascii="Times New Roman" w:hAnsi="Times New Roman" w:cs="Times New Roman"/>
          <w:color w:val="000000"/>
        </w:rPr>
        <w:t>va</w:t>
      </w:r>
      <w:proofErr w:type="spellEnd"/>
      <w:proofErr w:type="gramEnd"/>
      <w:r w:rsidRPr="00966A96">
        <w:rPr>
          <w:rFonts w:ascii="Times New Roman" w:hAnsi="Times New Roman" w:cs="Times New Roman"/>
          <w:color w:val="000000"/>
        </w:rPr>
        <w:t xml:space="preserve"> fi </w:t>
      </w:r>
      <w:proofErr w:type="spellStart"/>
      <w:r w:rsidRPr="00966A96">
        <w:rPr>
          <w:rFonts w:ascii="Times New Roman" w:hAnsi="Times New Roman" w:cs="Times New Roman"/>
          <w:color w:val="000000"/>
        </w:rPr>
        <w:t>relationat</w:t>
      </w:r>
      <w:proofErr w:type="spellEnd"/>
      <w:r w:rsidRPr="00966A96">
        <w:rPr>
          <w:rFonts w:ascii="Times New Roman" w:hAnsi="Times New Roman" w:cs="Times New Roman"/>
          <w:color w:val="000000"/>
        </w:rPr>
        <w:t xml:space="preserve"> cu </w:t>
      </w:r>
      <w:proofErr w:type="spellStart"/>
      <w:r w:rsidRPr="00966A96">
        <w:rPr>
          <w:rFonts w:ascii="Times New Roman" w:hAnsi="Times New Roman" w:cs="Times New Roman"/>
          <w:color w:val="000000"/>
        </w:rPr>
        <w:t>caracteristicile</w:t>
      </w:r>
      <w:proofErr w:type="spellEnd"/>
      <w:r w:rsidRPr="00966A96">
        <w:rPr>
          <w:rFonts w:ascii="Times New Roman" w:hAnsi="Times New Roman" w:cs="Times New Roman"/>
          <w:color w:val="000000"/>
        </w:rPr>
        <w:t xml:space="preserve"> de </w:t>
      </w:r>
      <w:proofErr w:type="spellStart"/>
      <w:r w:rsidRPr="00966A96">
        <w:rPr>
          <w:rFonts w:ascii="Times New Roman" w:hAnsi="Times New Roman" w:cs="Times New Roman"/>
          <w:color w:val="000000"/>
        </w:rPr>
        <w:t>securitate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asociate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utilizatorului</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autentificat</w:t>
      </w:r>
      <w:proofErr w:type="spellEnd"/>
      <w:r w:rsidRPr="00966A96">
        <w:rPr>
          <w:rFonts w:ascii="Times New Roman" w:hAnsi="Times New Roman" w:cs="Times New Roman"/>
          <w:color w:val="000000"/>
        </w:rPr>
        <w:t xml:space="preserve">. </w:t>
      </w:r>
    </w:p>
    <w:p w:rsidR="00966A96" w:rsidRPr="00966A96" w:rsidRDefault="00966A96" w:rsidP="00772B3D">
      <w:pPr>
        <w:pStyle w:val="BodyText"/>
        <w:widowControl w:val="0"/>
        <w:numPr>
          <w:ilvl w:val="0"/>
          <w:numId w:val="26"/>
        </w:numPr>
        <w:tabs>
          <w:tab w:val="left" w:pos="1067"/>
        </w:tabs>
        <w:suppressAutoHyphens/>
        <w:spacing w:after="0" w:line="100" w:lineRule="atLeast"/>
        <w:jc w:val="left"/>
        <w:rPr>
          <w:rFonts w:ascii="Times New Roman" w:hAnsi="Times New Roman" w:cs="Times New Roman"/>
          <w:color w:val="000000"/>
        </w:rPr>
      </w:pPr>
      <w:proofErr w:type="spellStart"/>
      <w:r w:rsidRPr="00966A96">
        <w:rPr>
          <w:rFonts w:ascii="Times New Roman" w:hAnsi="Times New Roman" w:cs="Times New Roman"/>
          <w:color w:val="000000"/>
        </w:rPr>
        <w:t>Politicile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aplicabile</w:t>
      </w:r>
      <w:proofErr w:type="spellEnd"/>
      <w:r w:rsidRPr="00966A96">
        <w:rPr>
          <w:rFonts w:ascii="Times New Roman" w:hAnsi="Times New Roman" w:cs="Times New Roman"/>
          <w:color w:val="000000"/>
        </w:rPr>
        <w:t xml:space="preserve"> la </w:t>
      </w:r>
      <w:proofErr w:type="spellStart"/>
      <w:r w:rsidRPr="00966A96">
        <w:rPr>
          <w:rFonts w:ascii="Times New Roman" w:hAnsi="Times New Roman" w:cs="Times New Roman"/>
          <w:color w:val="000000"/>
        </w:rPr>
        <w:t>nivelul</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parolelor</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trebuie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sa</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contina</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cel</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putin</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urmatoarele</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caracteristici</w:t>
      </w:r>
      <w:proofErr w:type="spellEnd"/>
      <w:r w:rsidRPr="00966A96">
        <w:rPr>
          <w:rFonts w:ascii="Times New Roman" w:hAnsi="Times New Roman" w:cs="Times New Roman"/>
          <w:color w:val="000000"/>
        </w:rPr>
        <w:t xml:space="preserve">: </w:t>
      </w:r>
    </w:p>
    <w:p w:rsidR="00966A96" w:rsidRPr="00966A96" w:rsidRDefault="00966A96" w:rsidP="00772B3D">
      <w:pPr>
        <w:pStyle w:val="BodyText"/>
        <w:widowControl w:val="0"/>
        <w:numPr>
          <w:ilvl w:val="0"/>
          <w:numId w:val="27"/>
        </w:numPr>
        <w:tabs>
          <w:tab w:val="clear" w:pos="347"/>
          <w:tab w:val="num" w:pos="1440"/>
          <w:tab w:val="left" w:pos="1787"/>
        </w:tabs>
        <w:suppressAutoHyphens/>
        <w:spacing w:after="0" w:line="100" w:lineRule="atLeast"/>
        <w:ind w:left="1440"/>
        <w:jc w:val="left"/>
        <w:rPr>
          <w:rFonts w:ascii="Times New Roman" w:hAnsi="Times New Roman" w:cs="Times New Roman"/>
          <w:color w:val="000000"/>
        </w:rPr>
      </w:pPr>
      <w:proofErr w:type="spellStart"/>
      <w:r w:rsidRPr="00966A96">
        <w:rPr>
          <w:rFonts w:ascii="Times New Roman" w:hAnsi="Times New Roman" w:cs="Times New Roman"/>
          <w:color w:val="000000"/>
        </w:rPr>
        <w:t>posibilitatea</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utilizatorului</w:t>
      </w:r>
      <w:proofErr w:type="spellEnd"/>
      <w:r w:rsidRPr="00966A96">
        <w:rPr>
          <w:rFonts w:ascii="Times New Roman" w:hAnsi="Times New Roman" w:cs="Times New Roman"/>
          <w:color w:val="000000"/>
        </w:rPr>
        <w:t xml:space="preserve"> de a </w:t>
      </w:r>
      <w:proofErr w:type="spellStart"/>
      <w:r w:rsidRPr="00966A96">
        <w:rPr>
          <w:rFonts w:ascii="Times New Roman" w:hAnsi="Times New Roman" w:cs="Times New Roman"/>
          <w:color w:val="000000"/>
        </w:rPr>
        <w:t>schimba</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parola</w:t>
      </w:r>
      <w:proofErr w:type="spellEnd"/>
      <w:r w:rsidRPr="00966A96">
        <w:rPr>
          <w:rFonts w:ascii="Times New Roman" w:hAnsi="Times New Roman" w:cs="Times New Roman"/>
          <w:color w:val="000000"/>
        </w:rPr>
        <w:t xml:space="preserve">; </w:t>
      </w:r>
    </w:p>
    <w:p w:rsidR="00966A96" w:rsidRPr="00966A96" w:rsidRDefault="00966A96" w:rsidP="00772B3D">
      <w:pPr>
        <w:pStyle w:val="BodyText"/>
        <w:widowControl w:val="0"/>
        <w:numPr>
          <w:ilvl w:val="0"/>
          <w:numId w:val="27"/>
        </w:numPr>
        <w:tabs>
          <w:tab w:val="clear" w:pos="347"/>
          <w:tab w:val="num" w:pos="1440"/>
          <w:tab w:val="left" w:pos="1787"/>
        </w:tabs>
        <w:suppressAutoHyphens/>
        <w:spacing w:after="0" w:line="100" w:lineRule="atLeast"/>
        <w:ind w:left="1440"/>
        <w:jc w:val="left"/>
        <w:rPr>
          <w:rFonts w:ascii="Times New Roman" w:hAnsi="Times New Roman" w:cs="Times New Roman"/>
        </w:rPr>
      </w:pPr>
      <w:proofErr w:type="spellStart"/>
      <w:proofErr w:type="gramStart"/>
      <w:r w:rsidRPr="00966A96">
        <w:rPr>
          <w:rFonts w:ascii="Times New Roman" w:hAnsi="Times New Roman" w:cs="Times New Roman"/>
          <w:color w:val="000000"/>
        </w:rPr>
        <w:t>posibilitati</w:t>
      </w:r>
      <w:proofErr w:type="spellEnd"/>
      <w:proofErr w:type="gramEnd"/>
      <w:r w:rsidRPr="00966A96">
        <w:rPr>
          <w:rFonts w:ascii="Times New Roman" w:hAnsi="Times New Roman" w:cs="Times New Roman"/>
          <w:color w:val="000000"/>
        </w:rPr>
        <w:t xml:space="preserve"> de </w:t>
      </w:r>
      <w:proofErr w:type="spellStart"/>
      <w:r w:rsidRPr="00966A96">
        <w:rPr>
          <w:rFonts w:ascii="Times New Roman" w:hAnsi="Times New Roman" w:cs="Times New Roman"/>
          <w:color w:val="000000"/>
        </w:rPr>
        <w:t>blocare</w:t>
      </w:r>
      <w:proofErr w:type="spellEnd"/>
      <w:r w:rsidRPr="00966A96">
        <w:rPr>
          <w:rFonts w:ascii="Times New Roman" w:hAnsi="Times New Roman" w:cs="Times New Roman"/>
          <w:color w:val="000000"/>
        </w:rPr>
        <w:t xml:space="preserve"> automata a </w:t>
      </w:r>
      <w:proofErr w:type="spellStart"/>
      <w:r w:rsidRPr="00966A96">
        <w:rPr>
          <w:rFonts w:ascii="Times New Roman" w:hAnsi="Times New Roman" w:cs="Times New Roman"/>
          <w:color w:val="000000"/>
        </w:rPr>
        <w:t>conturilor</w:t>
      </w:r>
      <w:proofErr w:type="spellEnd"/>
      <w:r w:rsidRPr="00966A96">
        <w:rPr>
          <w:rFonts w:ascii="Times New Roman" w:hAnsi="Times New Roman" w:cs="Times New Roman"/>
          <w:color w:val="000000"/>
        </w:rPr>
        <w:t xml:space="preserve"> </w:t>
      </w:r>
      <w:proofErr w:type="spellStart"/>
      <w:r w:rsidRPr="00966A96">
        <w:rPr>
          <w:rFonts w:ascii="Times New Roman" w:hAnsi="Times New Roman" w:cs="Times New Roman"/>
          <w:color w:val="000000"/>
        </w:rPr>
        <w:t>utilizatorilor</w:t>
      </w:r>
      <w:proofErr w:type="spellEnd"/>
      <w:r w:rsidRPr="00966A96">
        <w:rPr>
          <w:rFonts w:ascii="Times New Roman" w:hAnsi="Times New Roman" w:cs="Times New Roman"/>
          <w:color w:val="000000"/>
        </w:rPr>
        <w:t xml:space="preserve">. </w:t>
      </w:r>
    </w:p>
    <w:p w:rsidR="00966A96" w:rsidRPr="00966A96" w:rsidRDefault="00966A96" w:rsidP="00772B3D">
      <w:pPr>
        <w:spacing w:after="0" w:line="240" w:lineRule="auto"/>
        <w:jc w:val="both"/>
        <w:rPr>
          <w:rFonts w:ascii="Times New Roman" w:hAnsi="Times New Roman" w:cs="Times New Roman"/>
          <w:b/>
          <w:sz w:val="24"/>
          <w:szCs w:val="24"/>
          <w:lang w:val="ro"/>
        </w:rPr>
      </w:pPr>
      <w:r w:rsidRPr="00966A96">
        <w:rPr>
          <w:rFonts w:ascii="Times New Roman" w:hAnsi="Times New Roman" w:cs="Times New Roman"/>
          <w:b/>
          <w:sz w:val="24"/>
          <w:szCs w:val="24"/>
          <w:lang w:val="ro"/>
        </w:rPr>
        <w:t>Alte cerinte specifice:</w:t>
      </w:r>
    </w:p>
    <w:p w:rsidR="00FF3472" w:rsidRPr="00F11C9B" w:rsidRDefault="00FF3472" w:rsidP="00772B3D">
      <w:pPr>
        <w:spacing w:after="0" w:line="240" w:lineRule="auto"/>
        <w:ind w:firstLine="360"/>
        <w:jc w:val="both"/>
        <w:rPr>
          <w:rFonts w:ascii="Times New Roman" w:hAnsi="Times New Roman" w:cs="Times New Roman"/>
          <w:iCs/>
          <w:sz w:val="24"/>
          <w:szCs w:val="24"/>
          <w:lang w:val="ro"/>
        </w:rPr>
      </w:pPr>
      <w:r w:rsidRPr="00F11C9B">
        <w:rPr>
          <w:rFonts w:ascii="Times New Roman" w:hAnsi="Times New Roman" w:cs="Times New Roman"/>
          <w:b/>
          <w:iCs/>
          <w:sz w:val="24"/>
          <w:szCs w:val="24"/>
          <w:lang w:val="ro"/>
        </w:rPr>
        <w:t>Derularea cursurilor online</w:t>
      </w:r>
      <w:r w:rsidRPr="00F11C9B">
        <w:rPr>
          <w:rFonts w:ascii="Times New Roman" w:hAnsi="Times New Roman" w:cs="Times New Roman"/>
          <w:iCs/>
          <w:sz w:val="24"/>
          <w:szCs w:val="24"/>
          <w:lang w:val="ro"/>
        </w:rPr>
        <w:t xml:space="preserve"> si crearea de spatii colaborative sa se realizeze prin:</w:t>
      </w:r>
    </w:p>
    <w:p w:rsidR="00FF3472" w:rsidRPr="00F11C9B" w:rsidRDefault="00FF3472" w:rsidP="00772B3D">
      <w:pPr>
        <w:widowControl w:val="0"/>
        <w:numPr>
          <w:ilvl w:val="0"/>
          <w:numId w:val="10"/>
        </w:numPr>
        <w:suppressAutoHyphens/>
        <w:spacing w:after="0" w:line="240" w:lineRule="auto"/>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t xml:space="preserve">publicarea/actualizarea de catre profesori/facilitatori a materialelor multimedia ale cursurilor </w:t>
      </w:r>
    </w:p>
    <w:p w:rsidR="00FF3472" w:rsidRPr="00F11C9B" w:rsidRDefault="00FF3472" w:rsidP="00772B3D">
      <w:pPr>
        <w:widowControl w:val="0"/>
        <w:numPr>
          <w:ilvl w:val="0"/>
          <w:numId w:val="10"/>
        </w:numPr>
        <w:suppressAutoHyphens/>
        <w:spacing w:after="0" w:line="240" w:lineRule="auto"/>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t>comunicarea intre profesori si participanti prin forumuri de discutii, webinarii, chat, precum si prin mesaje private</w:t>
      </w:r>
    </w:p>
    <w:p w:rsidR="00FF3472" w:rsidRPr="00F11C9B" w:rsidRDefault="00FF3472" w:rsidP="00772B3D">
      <w:pPr>
        <w:widowControl w:val="0"/>
        <w:numPr>
          <w:ilvl w:val="0"/>
          <w:numId w:val="10"/>
        </w:numPr>
        <w:suppressAutoHyphens/>
        <w:spacing w:after="0" w:line="240" w:lineRule="auto"/>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t>evaluari prin teste, cu prezentarea rezultatelor</w:t>
      </w:r>
    </w:p>
    <w:p w:rsidR="00FF3472" w:rsidRPr="00F11C9B" w:rsidRDefault="00FF3472" w:rsidP="00772B3D">
      <w:pPr>
        <w:widowControl w:val="0"/>
        <w:numPr>
          <w:ilvl w:val="0"/>
          <w:numId w:val="10"/>
        </w:numPr>
        <w:suppressAutoHyphens/>
        <w:spacing w:after="0" w:line="240" w:lineRule="auto"/>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t>accesul la o serie de resurse educationale auxiliare.</w:t>
      </w:r>
    </w:p>
    <w:p w:rsidR="00FF3472" w:rsidRPr="00F11C9B" w:rsidRDefault="00FF3472" w:rsidP="00772B3D">
      <w:pPr>
        <w:pStyle w:val="NormalWeb"/>
        <w:spacing w:before="0" w:after="0"/>
        <w:ind w:firstLine="360"/>
        <w:jc w:val="both"/>
        <w:rPr>
          <w:rFonts w:eastAsia="Calibri"/>
          <w:iCs/>
          <w:kern w:val="0"/>
          <w:lang w:val="ro"/>
        </w:rPr>
      </w:pPr>
      <w:r w:rsidRPr="00F11C9B">
        <w:rPr>
          <w:rFonts w:eastAsia="Calibri"/>
          <w:iCs/>
          <w:kern w:val="0"/>
          <w:lang w:val="ro"/>
        </w:rPr>
        <w:t>Platforma trebuie sa ofere urmatoarele servicii:</w:t>
      </w:r>
    </w:p>
    <w:p w:rsidR="00FF3472" w:rsidRPr="00F11C9B" w:rsidRDefault="00FF3472" w:rsidP="00772B3D">
      <w:pPr>
        <w:pStyle w:val="NormalWeb"/>
        <w:numPr>
          <w:ilvl w:val="0"/>
          <w:numId w:val="11"/>
        </w:numPr>
        <w:spacing w:before="0" w:after="0"/>
        <w:jc w:val="both"/>
        <w:rPr>
          <w:rFonts w:eastAsia="Calibri"/>
          <w:b/>
          <w:iCs/>
          <w:kern w:val="0"/>
          <w:lang w:val="ro"/>
        </w:rPr>
      </w:pPr>
      <w:r w:rsidRPr="00F11C9B">
        <w:rPr>
          <w:rFonts w:eastAsia="Calibri"/>
          <w:b/>
          <w:iCs/>
          <w:kern w:val="0"/>
          <w:lang w:val="ro"/>
        </w:rPr>
        <w:t>pentru participanti:</w:t>
      </w:r>
    </w:p>
    <w:p w:rsidR="00FF3472" w:rsidRPr="00F11C9B" w:rsidRDefault="00FF3472" w:rsidP="00772B3D">
      <w:pPr>
        <w:pStyle w:val="NormalWeb"/>
        <w:numPr>
          <w:ilvl w:val="0"/>
          <w:numId w:val="9"/>
        </w:numPr>
        <w:spacing w:before="0" w:after="0"/>
        <w:jc w:val="both"/>
        <w:rPr>
          <w:rFonts w:eastAsia="Calibri"/>
          <w:iCs/>
          <w:kern w:val="0"/>
          <w:lang w:val="ro"/>
        </w:rPr>
      </w:pPr>
      <w:r w:rsidRPr="00F11C9B">
        <w:rPr>
          <w:rFonts w:eastAsia="Calibri"/>
          <w:iCs/>
          <w:kern w:val="0"/>
          <w:lang w:val="ro"/>
        </w:rPr>
        <w:t>accesul la anunturile administrative ale proiectului</w:t>
      </w:r>
    </w:p>
    <w:p w:rsidR="00FF3472" w:rsidRPr="00F11C9B" w:rsidRDefault="00FF3472" w:rsidP="00772B3D">
      <w:pPr>
        <w:pStyle w:val="NormalWeb"/>
        <w:numPr>
          <w:ilvl w:val="0"/>
          <w:numId w:val="9"/>
        </w:numPr>
        <w:spacing w:before="0" w:after="0"/>
        <w:jc w:val="both"/>
        <w:rPr>
          <w:rFonts w:eastAsia="Calibri"/>
          <w:iCs/>
          <w:kern w:val="0"/>
          <w:lang w:val="ro"/>
        </w:rPr>
      </w:pPr>
      <w:r w:rsidRPr="00F11C9B">
        <w:rPr>
          <w:rFonts w:eastAsia="Calibri"/>
          <w:iCs/>
          <w:kern w:val="0"/>
          <w:lang w:val="ro"/>
        </w:rPr>
        <w:t>accesul la anunturile profesorilor</w:t>
      </w:r>
    </w:p>
    <w:p w:rsidR="00FF3472" w:rsidRPr="00F11C9B" w:rsidRDefault="00FF3472" w:rsidP="00772B3D">
      <w:pPr>
        <w:pStyle w:val="NormalWeb"/>
        <w:numPr>
          <w:ilvl w:val="0"/>
          <w:numId w:val="9"/>
        </w:numPr>
        <w:spacing w:before="0" w:after="0"/>
        <w:jc w:val="both"/>
        <w:rPr>
          <w:rFonts w:eastAsia="Calibri"/>
          <w:iCs/>
          <w:kern w:val="0"/>
          <w:lang w:val="ro"/>
        </w:rPr>
      </w:pPr>
      <w:r w:rsidRPr="00F11C9B">
        <w:rPr>
          <w:rFonts w:eastAsia="Calibri"/>
          <w:iCs/>
          <w:kern w:val="0"/>
          <w:lang w:val="ro"/>
        </w:rPr>
        <w:t xml:space="preserve"> accesul la materiale multimedia, precum si la resurse online aditionale</w:t>
      </w:r>
    </w:p>
    <w:p w:rsidR="00FF3472" w:rsidRPr="00F11C9B" w:rsidRDefault="00FF3472" w:rsidP="00772B3D">
      <w:pPr>
        <w:widowControl w:val="0"/>
        <w:numPr>
          <w:ilvl w:val="0"/>
          <w:numId w:val="9"/>
        </w:numPr>
        <w:suppressAutoHyphens/>
        <w:spacing w:after="0" w:line="240" w:lineRule="auto"/>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t>editarea de bloguri si accesarea / comentarea celor create de profesori si colegi</w:t>
      </w:r>
    </w:p>
    <w:p w:rsidR="00FF3472" w:rsidRPr="00F11C9B" w:rsidRDefault="00FF3472" w:rsidP="00772B3D">
      <w:pPr>
        <w:pStyle w:val="NormalWeb"/>
        <w:numPr>
          <w:ilvl w:val="0"/>
          <w:numId w:val="9"/>
        </w:numPr>
        <w:spacing w:before="0" w:after="0"/>
        <w:jc w:val="both"/>
        <w:rPr>
          <w:rFonts w:eastAsia="Calibri"/>
          <w:iCs/>
          <w:kern w:val="0"/>
          <w:lang w:val="ro"/>
        </w:rPr>
      </w:pPr>
      <w:r w:rsidRPr="00F11C9B">
        <w:rPr>
          <w:rFonts w:eastAsia="Calibri"/>
          <w:iCs/>
          <w:kern w:val="0"/>
          <w:lang w:val="ro"/>
        </w:rPr>
        <w:t>comunicarea asincrona cu profesorii si colegii prin forumuri de discutii specifice fiecarui curs</w:t>
      </w:r>
    </w:p>
    <w:p w:rsidR="00FF3472" w:rsidRPr="00F11C9B" w:rsidRDefault="00FF3472" w:rsidP="00772B3D">
      <w:pPr>
        <w:pStyle w:val="NormalWeb"/>
        <w:numPr>
          <w:ilvl w:val="0"/>
          <w:numId w:val="9"/>
        </w:numPr>
        <w:spacing w:before="0" w:after="0"/>
        <w:jc w:val="both"/>
        <w:rPr>
          <w:rFonts w:eastAsia="Calibri"/>
          <w:iCs/>
          <w:kern w:val="0"/>
          <w:lang w:val="ro"/>
        </w:rPr>
      </w:pPr>
      <w:r w:rsidRPr="00F11C9B">
        <w:rPr>
          <w:rFonts w:eastAsia="Calibri"/>
          <w:iCs/>
          <w:kern w:val="0"/>
          <w:lang w:val="ro"/>
        </w:rPr>
        <w:t>comunicarea prin mesaje private cu profesorii si colegii</w:t>
      </w:r>
    </w:p>
    <w:p w:rsidR="00FF3472" w:rsidRPr="00F11C9B" w:rsidRDefault="00FF3472" w:rsidP="00772B3D">
      <w:pPr>
        <w:pStyle w:val="NormalWeb"/>
        <w:numPr>
          <w:ilvl w:val="0"/>
          <w:numId w:val="9"/>
        </w:numPr>
        <w:spacing w:before="0" w:after="0"/>
        <w:jc w:val="both"/>
        <w:rPr>
          <w:rFonts w:eastAsia="Calibri"/>
          <w:iCs/>
          <w:kern w:val="0"/>
          <w:lang w:val="ro"/>
        </w:rPr>
      </w:pPr>
      <w:r w:rsidRPr="00F11C9B">
        <w:rPr>
          <w:rFonts w:eastAsia="Calibri"/>
          <w:iCs/>
          <w:kern w:val="0"/>
          <w:lang w:val="ro"/>
        </w:rPr>
        <w:t>comunicarea prin chat si webinarii</w:t>
      </w:r>
    </w:p>
    <w:p w:rsidR="00FF3472" w:rsidRPr="00F11C9B" w:rsidRDefault="00FF3472" w:rsidP="00772B3D">
      <w:pPr>
        <w:pStyle w:val="NormalWeb"/>
        <w:numPr>
          <w:ilvl w:val="0"/>
          <w:numId w:val="9"/>
        </w:numPr>
        <w:spacing w:before="0" w:after="0"/>
        <w:jc w:val="both"/>
        <w:rPr>
          <w:rFonts w:eastAsia="Calibri"/>
          <w:iCs/>
          <w:kern w:val="0"/>
          <w:lang w:val="ro"/>
        </w:rPr>
      </w:pPr>
      <w:r w:rsidRPr="00F11C9B">
        <w:rPr>
          <w:rFonts w:eastAsia="Calibri"/>
          <w:iCs/>
          <w:kern w:val="0"/>
          <w:lang w:val="ro"/>
        </w:rPr>
        <w:t>trimiterea privata a temelor/proiectelor</w:t>
      </w:r>
    </w:p>
    <w:p w:rsidR="00FF3472" w:rsidRPr="00F11C9B" w:rsidRDefault="00FF3472" w:rsidP="00772B3D">
      <w:pPr>
        <w:pStyle w:val="NormalWeb"/>
        <w:numPr>
          <w:ilvl w:val="0"/>
          <w:numId w:val="9"/>
        </w:numPr>
        <w:spacing w:before="0" w:after="0"/>
        <w:jc w:val="both"/>
        <w:rPr>
          <w:rFonts w:eastAsia="Calibri"/>
          <w:iCs/>
          <w:kern w:val="0"/>
          <w:lang w:val="ro"/>
        </w:rPr>
      </w:pPr>
      <w:r w:rsidRPr="00F11C9B">
        <w:rPr>
          <w:rFonts w:eastAsia="Calibri"/>
          <w:iCs/>
          <w:kern w:val="0"/>
          <w:lang w:val="ro"/>
        </w:rPr>
        <w:t>participarea la evaluari / auto-evaluari prin chestionare</w:t>
      </w:r>
    </w:p>
    <w:p w:rsidR="00FF3472" w:rsidRPr="00F11C9B" w:rsidRDefault="00FF3472" w:rsidP="00772B3D">
      <w:pPr>
        <w:widowControl w:val="0"/>
        <w:numPr>
          <w:ilvl w:val="0"/>
          <w:numId w:val="9"/>
        </w:numPr>
        <w:suppressAutoHyphens/>
        <w:spacing w:after="0" w:line="240" w:lineRule="auto"/>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t>vizualizarea raportului activitatii proprii</w:t>
      </w:r>
    </w:p>
    <w:p w:rsidR="00FF3472" w:rsidRPr="00F11C9B" w:rsidRDefault="00FF3472" w:rsidP="00772B3D">
      <w:pPr>
        <w:widowControl w:val="0"/>
        <w:numPr>
          <w:ilvl w:val="0"/>
          <w:numId w:val="9"/>
        </w:numPr>
        <w:suppressAutoHyphens/>
        <w:spacing w:after="0" w:line="240" w:lineRule="auto"/>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lastRenderedPageBreak/>
        <w:t>cautarea de notiuni in spatiile cursurilor</w:t>
      </w:r>
    </w:p>
    <w:p w:rsidR="00FF3472" w:rsidRPr="00F11C9B" w:rsidRDefault="00FF3472" w:rsidP="00772B3D">
      <w:pPr>
        <w:widowControl w:val="0"/>
        <w:numPr>
          <w:ilvl w:val="0"/>
          <w:numId w:val="9"/>
        </w:numPr>
        <w:suppressAutoHyphens/>
        <w:spacing w:after="0" w:line="240" w:lineRule="auto"/>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t>lucrul in grupuri colaborative</w:t>
      </w:r>
    </w:p>
    <w:p w:rsidR="00FF3472" w:rsidRPr="00F11C9B" w:rsidRDefault="00FF3472" w:rsidP="00772B3D">
      <w:pPr>
        <w:widowControl w:val="0"/>
        <w:numPr>
          <w:ilvl w:val="0"/>
          <w:numId w:val="9"/>
        </w:numPr>
        <w:suppressAutoHyphens/>
        <w:spacing w:after="0" w:line="240" w:lineRule="auto"/>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t>asistenta tehnica prin accesul la ghidul de utilizare a platformei si posibilitatea de a semnala neclaritati/probleme in functionare</w:t>
      </w:r>
    </w:p>
    <w:p w:rsidR="00FF3472" w:rsidRPr="00F11C9B" w:rsidRDefault="00FF3472" w:rsidP="00772B3D">
      <w:pPr>
        <w:widowControl w:val="0"/>
        <w:numPr>
          <w:ilvl w:val="0"/>
          <w:numId w:val="9"/>
        </w:numPr>
        <w:suppressAutoHyphens/>
        <w:spacing w:after="0" w:line="240" w:lineRule="auto"/>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t>noutatile pentru toate categoriile de informatii de mai sus sunt semnalate prin e-mail/RSS, in functie de configurarile specificate in profil.</w:t>
      </w:r>
    </w:p>
    <w:p w:rsidR="00FF3472" w:rsidRPr="00F11C9B" w:rsidRDefault="00FF3472" w:rsidP="00772B3D">
      <w:pPr>
        <w:pStyle w:val="NormalWeb"/>
        <w:numPr>
          <w:ilvl w:val="0"/>
          <w:numId w:val="11"/>
        </w:numPr>
        <w:spacing w:before="0" w:after="0"/>
        <w:jc w:val="both"/>
        <w:rPr>
          <w:rFonts w:eastAsia="Calibri"/>
          <w:b/>
          <w:iCs/>
          <w:kern w:val="0"/>
          <w:lang w:val="ro"/>
        </w:rPr>
      </w:pPr>
      <w:r w:rsidRPr="00F11C9B">
        <w:rPr>
          <w:rFonts w:eastAsia="Calibri"/>
          <w:b/>
          <w:iCs/>
          <w:kern w:val="0"/>
          <w:lang w:val="ro"/>
        </w:rPr>
        <w:t>pentru profesori/formatori:</w:t>
      </w:r>
    </w:p>
    <w:p w:rsidR="00FF3472" w:rsidRPr="00F11C9B" w:rsidRDefault="00FF3472" w:rsidP="00772B3D">
      <w:pPr>
        <w:widowControl w:val="0"/>
        <w:numPr>
          <w:ilvl w:val="0"/>
          <w:numId w:val="8"/>
        </w:numPr>
        <w:suppressAutoHyphens/>
        <w:spacing w:after="0" w:line="240" w:lineRule="auto"/>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t xml:space="preserve">gestionarea sectiunii de anunturi a cursurilor facilitate: se indica activitatea care trebuie realizata de participanti, la diferite momente ale cursului </w:t>
      </w:r>
    </w:p>
    <w:p w:rsidR="00FF3472" w:rsidRPr="00F11C9B" w:rsidRDefault="00FF3472" w:rsidP="00772B3D">
      <w:pPr>
        <w:widowControl w:val="0"/>
        <w:numPr>
          <w:ilvl w:val="0"/>
          <w:numId w:val="8"/>
        </w:numPr>
        <w:tabs>
          <w:tab w:val="left" w:pos="13680"/>
        </w:tabs>
        <w:suppressAutoHyphens/>
        <w:spacing w:after="0" w:line="240" w:lineRule="auto"/>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t>gestionarea materialelor multimedia ale cursurilor, prin operatii de editare, adaugare, actualizare, stergere, arhivare</w:t>
      </w:r>
    </w:p>
    <w:p w:rsidR="00FF3472" w:rsidRPr="00F11C9B" w:rsidRDefault="00FF3472" w:rsidP="00772B3D">
      <w:pPr>
        <w:widowControl w:val="0"/>
        <w:numPr>
          <w:ilvl w:val="0"/>
          <w:numId w:val="8"/>
        </w:numPr>
        <w:tabs>
          <w:tab w:val="left" w:pos="13680"/>
        </w:tabs>
        <w:suppressAutoHyphens/>
        <w:spacing w:after="0" w:line="240" w:lineRule="auto"/>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t>gestionarea resurselor aditionale ale cursurilor</w:t>
      </w:r>
    </w:p>
    <w:p w:rsidR="00FF3472" w:rsidRPr="00F11C9B" w:rsidRDefault="00FF3472" w:rsidP="00772B3D">
      <w:pPr>
        <w:widowControl w:val="0"/>
        <w:numPr>
          <w:ilvl w:val="0"/>
          <w:numId w:val="8"/>
        </w:numPr>
        <w:tabs>
          <w:tab w:val="left" w:pos="13680"/>
        </w:tabs>
        <w:suppressAutoHyphens/>
        <w:spacing w:after="0" w:line="240" w:lineRule="auto"/>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t>crearea si gestionarea de teste interactive pentru evaluare si auto-evaluare</w:t>
      </w:r>
    </w:p>
    <w:p w:rsidR="00FF3472" w:rsidRPr="00F11C9B" w:rsidRDefault="00FF3472" w:rsidP="00772B3D">
      <w:pPr>
        <w:widowControl w:val="0"/>
        <w:numPr>
          <w:ilvl w:val="0"/>
          <w:numId w:val="8"/>
        </w:numPr>
        <w:tabs>
          <w:tab w:val="left" w:pos="13680"/>
        </w:tabs>
        <w:suppressAutoHyphens/>
        <w:spacing w:after="0" w:line="240" w:lineRule="auto"/>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t>comunicarea asincrona prin forumuri de discutii, webinarii, chat si mesaje private cu studentii si ceilalti formatori</w:t>
      </w:r>
    </w:p>
    <w:p w:rsidR="00FF3472" w:rsidRPr="00F11C9B" w:rsidRDefault="00FF3472" w:rsidP="00772B3D">
      <w:pPr>
        <w:widowControl w:val="0"/>
        <w:numPr>
          <w:ilvl w:val="0"/>
          <w:numId w:val="8"/>
        </w:numPr>
        <w:tabs>
          <w:tab w:val="left" w:pos="13680"/>
        </w:tabs>
        <w:suppressAutoHyphens/>
        <w:spacing w:after="0" w:line="240" w:lineRule="auto"/>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t>organizare de grupuri de studenti pentru lucrul colaborativ</w:t>
      </w:r>
    </w:p>
    <w:p w:rsidR="00FF3472" w:rsidRPr="00F11C9B" w:rsidRDefault="00FF3472" w:rsidP="00772B3D">
      <w:pPr>
        <w:widowControl w:val="0"/>
        <w:numPr>
          <w:ilvl w:val="0"/>
          <w:numId w:val="8"/>
        </w:numPr>
        <w:tabs>
          <w:tab w:val="left" w:pos="12960"/>
        </w:tabs>
        <w:suppressAutoHyphens/>
        <w:spacing w:after="0" w:line="240" w:lineRule="auto"/>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t>notarea temelor, proiectelor, examenelor; monitorizarea activitatilor de instruire prin consultarea de statistici si rapoarte diverse atat punctual, pentru fiecare cursant in parte, cat si general, la nivelul intregului grup</w:t>
      </w:r>
    </w:p>
    <w:p w:rsidR="00FF3472" w:rsidRPr="00F11C9B" w:rsidRDefault="00FF3472" w:rsidP="00772B3D">
      <w:pPr>
        <w:widowControl w:val="0"/>
        <w:numPr>
          <w:ilvl w:val="0"/>
          <w:numId w:val="8"/>
        </w:numPr>
        <w:tabs>
          <w:tab w:val="left" w:pos="14400"/>
        </w:tabs>
        <w:suppressAutoHyphens/>
        <w:spacing w:after="0" w:line="240" w:lineRule="auto"/>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t>comunicarea si colaborarea cu celelalte cadre didactice intr-un spatiu online dedicat noilor tehnologii si pedagogii de invatare</w:t>
      </w:r>
    </w:p>
    <w:p w:rsidR="00FF3472" w:rsidRPr="00F11C9B" w:rsidRDefault="00FF3472" w:rsidP="00772B3D">
      <w:pPr>
        <w:widowControl w:val="0"/>
        <w:numPr>
          <w:ilvl w:val="0"/>
          <w:numId w:val="8"/>
        </w:numPr>
        <w:tabs>
          <w:tab w:val="left" w:pos="14400"/>
        </w:tabs>
        <w:suppressAutoHyphens/>
        <w:spacing w:after="0" w:line="240" w:lineRule="auto"/>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t>accesul la ghiduri de utilizare a platformei</w:t>
      </w:r>
    </w:p>
    <w:p w:rsidR="00FF3472" w:rsidRPr="00F11C9B" w:rsidRDefault="00FF3472" w:rsidP="00772B3D">
      <w:pPr>
        <w:widowControl w:val="0"/>
        <w:numPr>
          <w:ilvl w:val="0"/>
          <w:numId w:val="8"/>
        </w:numPr>
        <w:tabs>
          <w:tab w:val="left" w:pos="13680"/>
        </w:tabs>
        <w:suppressAutoHyphens/>
        <w:spacing w:after="0" w:line="240" w:lineRule="auto"/>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t>posibilitatea de a semnala neclaritati/probleme in functionare</w:t>
      </w:r>
    </w:p>
    <w:p w:rsidR="00FF3472" w:rsidRPr="00F11C9B" w:rsidRDefault="00FF3472" w:rsidP="00772B3D">
      <w:pPr>
        <w:widowControl w:val="0"/>
        <w:numPr>
          <w:ilvl w:val="0"/>
          <w:numId w:val="8"/>
        </w:numPr>
        <w:tabs>
          <w:tab w:val="left" w:pos="13680"/>
        </w:tabs>
        <w:suppressAutoHyphens/>
        <w:spacing w:after="0" w:line="240" w:lineRule="auto"/>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t>noutatile pentru toate categoriile de informatii de mai sus sunt semnalate prin e-mail/RSS in functie de configurarile specificate in profil</w:t>
      </w:r>
    </w:p>
    <w:p w:rsidR="00FF3472" w:rsidRPr="00F11C9B" w:rsidRDefault="00FF3472" w:rsidP="00772B3D">
      <w:pPr>
        <w:spacing w:after="0" w:line="240" w:lineRule="auto"/>
        <w:ind w:firstLine="360"/>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t xml:space="preserve">c) </w:t>
      </w:r>
      <w:r w:rsidRPr="00F11C9B">
        <w:rPr>
          <w:rFonts w:ascii="Times New Roman" w:hAnsi="Times New Roman" w:cs="Times New Roman"/>
          <w:b/>
          <w:iCs/>
          <w:sz w:val="24"/>
          <w:szCs w:val="24"/>
          <w:lang w:val="ro"/>
        </w:rPr>
        <w:t>pentru administratori:</w:t>
      </w:r>
    </w:p>
    <w:p w:rsidR="00FF3472" w:rsidRPr="00F11C9B" w:rsidRDefault="00FF3472" w:rsidP="00772B3D">
      <w:pPr>
        <w:pStyle w:val="NormalWeb"/>
        <w:numPr>
          <w:ilvl w:val="0"/>
          <w:numId w:val="9"/>
        </w:numPr>
        <w:spacing w:before="0" w:after="0"/>
        <w:jc w:val="both"/>
        <w:rPr>
          <w:rFonts w:eastAsia="Calibri"/>
          <w:iCs/>
          <w:kern w:val="0"/>
          <w:lang w:val="ro"/>
        </w:rPr>
      </w:pPr>
      <w:r w:rsidRPr="00F11C9B">
        <w:rPr>
          <w:rFonts w:eastAsia="Calibri"/>
          <w:iCs/>
          <w:kern w:val="0"/>
          <w:lang w:val="ro"/>
        </w:rPr>
        <w:t>inscrierea participantilor/cadrelor didactice la cursuri; arhivarea spatiilor cursurilor finalizate</w:t>
      </w:r>
    </w:p>
    <w:p w:rsidR="00FF3472" w:rsidRPr="00F11C9B" w:rsidRDefault="00FF3472" w:rsidP="00772B3D">
      <w:pPr>
        <w:pStyle w:val="NormalWeb"/>
        <w:numPr>
          <w:ilvl w:val="0"/>
          <w:numId w:val="9"/>
        </w:numPr>
        <w:spacing w:before="0" w:after="0"/>
        <w:jc w:val="both"/>
        <w:rPr>
          <w:rFonts w:eastAsia="Calibri"/>
          <w:iCs/>
          <w:kern w:val="0"/>
          <w:lang w:val="ro"/>
        </w:rPr>
      </w:pPr>
      <w:r w:rsidRPr="00F11C9B">
        <w:rPr>
          <w:rFonts w:eastAsia="Calibri"/>
          <w:iCs/>
          <w:kern w:val="0"/>
          <w:lang w:val="ro"/>
        </w:rPr>
        <w:t>monitorizarea utilizarii platformei, a activitatii participantilor/cadrelor didactice, prin statistici/rapoarte.</w:t>
      </w:r>
    </w:p>
    <w:p w:rsidR="00FF3472" w:rsidRPr="00F11C9B" w:rsidRDefault="00FF3472" w:rsidP="00772B3D">
      <w:pPr>
        <w:pStyle w:val="NormalWeb"/>
        <w:numPr>
          <w:ilvl w:val="0"/>
          <w:numId w:val="9"/>
        </w:numPr>
        <w:spacing w:before="0" w:after="0"/>
        <w:jc w:val="both"/>
        <w:rPr>
          <w:rFonts w:eastAsia="Calibri"/>
          <w:iCs/>
          <w:kern w:val="0"/>
          <w:lang w:val="ro"/>
        </w:rPr>
      </w:pPr>
      <w:r w:rsidRPr="00F11C9B">
        <w:rPr>
          <w:rFonts w:eastAsia="Calibri"/>
          <w:iCs/>
          <w:kern w:val="0"/>
          <w:lang w:val="ro"/>
        </w:rPr>
        <w:t>alerte pentru problemele tehnice si comunicarea cu echipa pentru remediere</w:t>
      </w:r>
    </w:p>
    <w:p w:rsidR="00FF3472" w:rsidRPr="00F11C9B" w:rsidRDefault="00FF3472" w:rsidP="00772B3D">
      <w:pPr>
        <w:pStyle w:val="NormalWeb"/>
        <w:numPr>
          <w:ilvl w:val="0"/>
          <w:numId w:val="9"/>
        </w:numPr>
        <w:spacing w:before="0" w:after="0"/>
        <w:jc w:val="both"/>
        <w:rPr>
          <w:rFonts w:eastAsia="Calibri"/>
          <w:iCs/>
          <w:kern w:val="0"/>
          <w:lang w:val="ro"/>
        </w:rPr>
      </w:pPr>
      <w:r w:rsidRPr="00F11C9B">
        <w:rPr>
          <w:rFonts w:eastAsia="Calibri"/>
          <w:iCs/>
          <w:kern w:val="0"/>
          <w:lang w:val="ro"/>
        </w:rPr>
        <w:t>gestionarea de chestionare pentru evaluarea facilitatilor platformei de catre studenti/cadre didactice.</w:t>
      </w:r>
    </w:p>
    <w:p w:rsidR="00FF3472" w:rsidRPr="00772B3D" w:rsidRDefault="006C2846" w:rsidP="00772B3D">
      <w:pPr>
        <w:pStyle w:val="ListParagraph"/>
        <w:numPr>
          <w:ilvl w:val="0"/>
          <w:numId w:val="11"/>
        </w:numPr>
        <w:spacing w:after="0" w:line="240" w:lineRule="auto"/>
        <w:jc w:val="both"/>
        <w:rPr>
          <w:rFonts w:ascii="Times New Roman" w:hAnsi="Times New Roman" w:cs="Times New Roman"/>
          <w:iCs/>
          <w:sz w:val="24"/>
          <w:szCs w:val="24"/>
          <w:lang w:val="ro"/>
        </w:rPr>
      </w:pPr>
      <w:r w:rsidRPr="00772B3D">
        <w:rPr>
          <w:rFonts w:ascii="Times New Roman" w:hAnsi="Times New Roman" w:cs="Times New Roman"/>
          <w:iCs/>
          <w:sz w:val="24"/>
          <w:szCs w:val="24"/>
          <w:lang w:val="ro"/>
        </w:rPr>
        <w:t>Pentru</w:t>
      </w:r>
      <w:bookmarkStart w:id="0" w:name="_GoBack"/>
      <w:bookmarkEnd w:id="0"/>
      <w:r w:rsidRPr="00772B3D">
        <w:rPr>
          <w:rFonts w:ascii="Times New Roman" w:hAnsi="Times New Roman" w:cs="Times New Roman"/>
          <w:iCs/>
          <w:sz w:val="24"/>
          <w:szCs w:val="24"/>
          <w:lang w:val="ro"/>
        </w:rPr>
        <w:t xml:space="preserve"> </w:t>
      </w:r>
      <w:r w:rsidRPr="00772B3D">
        <w:rPr>
          <w:rFonts w:ascii="Times New Roman" w:hAnsi="Times New Roman" w:cs="Times New Roman"/>
          <w:b/>
          <w:iCs/>
          <w:sz w:val="24"/>
          <w:szCs w:val="24"/>
          <w:lang w:val="ro"/>
        </w:rPr>
        <w:t>s</w:t>
      </w:r>
      <w:r w:rsidR="00FF3472" w:rsidRPr="00772B3D">
        <w:rPr>
          <w:rFonts w:ascii="Times New Roman" w:hAnsi="Times New Roman" w:cs="Times New Roman"/>
          <w:b/>
          <w:iCs/>
          <w:sz w:val="24"/>
          <w:szCs w:val="24"/>
          <w:lang w:val="ro"/>
        </w:rPr>
        <w:t>uportul pentru examinare</w:t>
      </w:r>
      <w:r w:rsidR="00FF3472" w:rsidRPr="00772B3D">
        <w:rPr>
          <w:rFonts w:ascii="Times New Roman" w:hAnsi="Times New Roman" w:cs="Times New Roman"/>
          <w:iCs/>
          <w:sz w:val="24"/>
          <w:szCs w:val="24"/>
          <w:lang w:val="ro"/>
        </w:rPr>
        <w:t xml:space="preserve"> si (auto)evaluare prin teste </w:t>
      </w:r>
      <w:r w:rsidRPr="00772B3D">
        <w:rPr>
          <w:rFonts w:ascii="Times New Roman" w:hAnsi="Times New Roman" w:cs="Times New Roman"/>
          <w:iCs/>
          <w:sz w:val="24"/>
          <w:szCs w:val="24"/>
          <w:lang w:val="ro"/>
        </w:rPr>
        <w:t>se cer urmatoarele caracteristici</w:t>
      </w:r>
      <w:r w:rsidR="00FF3472" w:rsidRPr="00772B3D">
        <w:rPr>
          <w:rFonts w:ascii="Times New Roman" w:hAnsi="Times New Roman" w:cs="Times New Roman"/>
          <w:iCs/>
          <w:sz w:val="24"/>
          <w:szCs w:val="24"/>
          <w:lang w:val="ro"/>
        </w:rPr>
        <w:t>:</w:t>
      </w:r>
    </w:p>
    <w:p w:rsidR="00FF3472" w:rsidRPr="00F11C9B" w:rsidRDefault="00FF3472" w:rsidP="00772B3D">
      <w:pPr>
        <w:widowControl w:val="0"/>
        <w:numPr>
          <w:ilvl w:val="0"/>
          <w:numId w:val="8"/>
        </w:numPr>
        <w:suppressAutoHyphens/>
        <w:spacing w:after="0" w:line="240" w:lineRule="auto"/>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t>crearea de teste de catre cadrele didactice folosind tipare predefinite, de tipul: intrebari grila cu un raspuns corect sau cu mai multe raspunsuri corecte, intrebari cu asociere de elemente, intrebari cu ordonare de elemente, intrebari de tipul adevarat / fals si intrebari deschise, de tip eseu</w:t>
      </w:r>
    </w:p>
    <w:p w:rsidR="00FF3472" w:rsidRPr="00F11C9B" w:rsidRDefault="00FF3472" w:rsidP="00772B3D">
      <w:pPr>
        <w:widowControl w:val="0"/>
        <w:numPr>
          <w:ilvl w:val="0"/>
          <w:numId w:val="8"/>
        </w:numPr>
        <w:suppressAutoHyphens/>
        <w:spacing w:after="0" w:line="240" w:lineRule="auto"/>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t>modalitate flexibila de cons</w:t>
      </w:r>
      <w:r w:rsidR="006C2846" w:rsidRPr="00F11C9B">
        <w:rPr>
          <w:rFonts w:ascii="Times New Roman" w:hAnsi="Times New Roman" w:cs="Times New Roman"/>
          <w:iCs/>
          <w:sz w:val="24"/>
          <w:szCs w:val="24"/>
          <w:lang w:val="ro"/>
        </w:rPr>
        <w:t>truire si modificare a testelor (</w:t>
      </w:r>
      <w:r w:rsidRPr="00F11C9B">
        <w:rPr>
          <w:rFonts w:ascii="Times New Roman" w:hAnsi="Times New Roman" w:cs="Times New Roman"/>
          <w:iCs/>
          <w:sz w:val="24"/>
          <w:szCs w:val="24"/>
          <w:lang w:val="ro"/>
        </w:rPr>
        <w:t xml:space="preserve"> pentru fiecare test trebuie definite intrebarile componente si raspunsurile asociate</w:t>
      </w:r>
      <w:r w:rsidR="006C2846" w:rsidRPr="00F11C9B">
        <w:rPr>
          <w:rFonts w:ascii="Times New Roman" w:hAnsi="Times New Roman" w:cs="Times New Roman"/>
          <w:iCs/>
          <w:sz w:val="24"/>
          <w:szCs w:val="24"/>
          <w:lang w:val="ro"/>
        </w:rPr>
        <w:t>)</w:t>
      </w:r>
    </w:p>
    <w:p w:rsidR="00FF3472" w:rsidRPr="00F11C9B" w:rsidRDefault="00FF3472" w:rsidP="00772B3D">
      <w:pPr>
        <w:widowControl w:val="0"/>
        <w:numPr>
          <w:ilvl w:val="0"/>
          <w:numId w:val="8"/>
        </w:numPr>
        <w:suppressAutoHyphens/>
        <w:spacing w:after="0" w:line="240" w:lineRule="auto"/>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t>intrebarile au asociate:</w:t>
      </w:r>
    </w:p>
    <w:p w:rsidR="00FF3472" w:rsidRPr="00F11C9B" w:rsidRDefault="00FF3472" w:rsidP="00772B3D">
      <w:pPr>
        <w:widowControl w:val="0"/>
        <w:numPr>
          <w:ilvl w:val="1"/>
          <w:numId w:val="8"/>
        </w:numPr>
        <w:suppressAutoHyphens/>
        <w:spacing w:after="0" w:line="240" w:lineRule="auto"/>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t>raspunsul corect</w:t>
      </w:r>
    </w:p>
    <w:p w:rsidR="00FF3472" w:rsidRPr="00F11C9B" w:rsidRDefault="00FF3472" w:rsidP="00772B3D">
      <w:pPr>
        <w:widowControl w:val="0"/>
        <w:numPr>
          <w:ilvl w:val="1"/>
          <w:numId w:val="8"/>
        </w:numPr>
        <w:suppressAutoHyphens/>
        <w:spacing w:after="0" w:line="240" w:lineRule="auto"/>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t>indicatii</w:t>
      </w:r>
    </w:p>
    <w:p w:rsidR="00FF3472" w:rsidRPr="00F11C9B" w:rsidRDefault="00FF3472" w:rsidP="00772B3D">
      <w:pPr>
        <w:widowControl w:val="0"/>
        <w:numPr>
          <w:ilvl w:val="1"/>
          <w:numId w:val="8"/>
        </w:numPr>
        <w:suppressAutoHyphens/>
        <w:spacing w:after="0" w:line="240" w:lineRule="auto"/>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t>explicatii</w:t>
      </w:r>
    </w:p>
    <w:p w:rsidR="00FF3472" w:rsidRPr="00F11C9B" w:rsidRDefault="00FF3472" w:rsidP="00772B3D">
      <w:pPr>
        <w:widowControl w:val="0"/>
        <w:numPr>
          <w:ilvl w:val="1"/>
          <w:numId w:val="8"/>
        </w:numPr>
        <w:suppressAutoHyphens/>
        <w:spacing w:after="0" w:line="240" w:lineRule="auto"/>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t>puncte maxim obtinute.</w:t>
      </w:r>
    </w:p>
    <w:p w:rsidR="00FF3472" w:rsidRPr="00F11C9B" w:rsidRDefault="00FF3472" w:rsidP="00772B3D">
      <w:pPr>
        <w:widowControl w:val="0"/>
        <w:numPr>
          <w:ilvl w:val="0"/>
          <w:numId w:val="8"/>
        </w:numPr>
        <w:suppressAutoHyphens/>
        <w:spacing w:after="0" w:line="240" w:lineRule="auto"/>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t xml:space="preserve">testele </w:t>
      </w:r>
      <w:r w:rsidR="006C2846" w:rsidRPr="00F11C9B">
        <w:rPr>
          <w:rFonts w:ascii="Times New Roman" w:hAnsi="Times New Roman" w:cs="Times New Roman"/>
          <w:iCs/>
          <w:sz w:val="24"/>
          <w:szCs w:val="24"/>
          <w:lang w:val="ro"/>
        </w:rPr>
        <w:t xml:space="preserve">sa </w:t>
      </w:r>
      <w:r w:rsidRPr="00F11C9B">
        <w:rPr>
          <w:rFonts w:ascii="Times New Roman" w:hAnsi="Times New Roman" w:cs="Times New Roman"/>
          <w:iCs/>
          <w:sz w:val="24"/>
          <w:szCs w:val="24"/>
          <w:lang w:val="ro"/>
        </w:rPr>
        <w:t>po</w:t>
      </w:r>
      <w:r w:rsidR="006C2846" w:rsidRPr="00F11C9B">
        <w:rPr>
          <w:rFonts w:ascii="Times New Roman" w:hAnsi="Times New Roman" w:cs="Times New Roman"/>
          <w:iCs/>
          <w:sz w:val="24"/>
          <w:szCs w:val="24"/>
          <w:lang w:val="ro"/>
        </w:rPr>
        <w:t>a</w:t>
      </w:r>
      <w:r w:rsidRPr="00F11C9B">
        <w:rPr>
          <w:rFonts w:ascii="Times New Roman" w:hAnsi="Times New Roman" w:cs="Times New Roman"/>
          <w:iCs/>
          <w:sz w:val="24"/>
          <w:szCs w:val="24"/>
          <w:lang w:val="ro"/>
        </w:rPr>
        <w:t>t</w:t>
      </w:r>
      <w:r w:rsidR="006C2846" w:rsidRPr="00F11C9B">
        <w:rPr>
          <w:rFonts w:ascii="Times New Roman" w:hAnsi="Times New Roman" w:cs="Times New Roman"/>
          <w:iCs/>
          <w:sz w:val="24"/>
          <w:szCs w:val="24"/>
          <w:lang w:val="ro"/>
        </w:rPr>
        <w:t>a</w:t>
      </w:r>
      <w:r w:rsidRPr="00F11C9B">
        <w:rPr>
          <w:rFonts w:ascii="Times New Roman" w:hAnsi="Times New Roman" w:cs="Times New Roman"/>
          <w:iCs/>
          <w:sz w:val="24"/>
          <w:szCs w:val="24"/>
          <w:lang w:val="ro"/>
        </w:rPr>
        <w:t xml:space="preserve"> contine un numar variabil de intrebari</w:t>
      </w:r>
    </w:p>
    <w:p w:rsidR="00FF3472" w:rsidRPr="00F11C9B" w:rsidRDefault="00FF3472" w:rsidP="00772B3D">
      <w:pPr>
        <w:widowControl w:val="0"/>
        <w:numPr>
          <w:ilvl w:val="0"/>
          <w:numId w:val="8"/>
        </w:numPr>
        <w:suppressAutoHyphens/>
        <w:spacing w:after="0" w:line="240" w:lineRule="auto"/>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t xml:space="preserve">platforma </w:t>
      </w:r>
      <w:r w:rsidR="006C2846" w:rsidRPr="00F11C9B">
        <w:rPr>
          <w:rFonts w:ascii="Times New Roman" w:hAnsi="Times New Roman" w:cs="Times New Roman"/>
          <w:iCs/>
          <w:sz w:val="24"/>
          <w:szCs w:val="24"/>
          <w:lang w:val="ro"/>
        </w:rPr>
        <w:t xml:space="preserve">sa </w:t>
      </w:r>
      <w:r w:rsidRPr="00F11C9B">
        <w:rPr>
          <w:rFonts w:ascii="Times New Roman" w:hAnsi="Times New Roman" w:cs="Times New Roman"/>
          <w:iCs/>
          <w:sz w:val="24"/>
          <w:szCs w:val="24"/>
          <w:lang w:val="ro"/>
        </w:rPr>
        <w:t>permit</w:t>
      </w:r>
      <w:r w:rsidR="006C2846" w:rsidRPr="00F11C9B">
        <w:rPr>
          <w:rFonts w:ascii="Times New Roman" w:hAnsi="Times New Roman" w:cs="Times New Roman"/>
          <w:iCs/>
          <w:sz w:val="24"/>
          <w:szCs w:val="24"/>
          <w:lang w:val="ro"/>
        </w:rPr>
        <w:t>a</w:t>
      </w:r>
      <w:r w:rsidRPr="00F11C9B">
        <w:rPr>
          <w:rFonts w:ascii="Times New Roman" w:hAnsi="Times New Roman" w:cs="Times New Roman"/>
          <w:iCs/>
          <w:sz w:val="24"/>
          <w:szCs w:val="24"/>
          <w:lang w:val="ro"/>
        </w:rPr>
        <w:t xml:space="preserve"> limitarea in timp a raspunsului la un test</w:t>
      </w:r>
    </w:p>
    <w:p w:rsidR="00FF3472" w:rsidRPr="00F11C9B" w:rsidRDefault="006C2846" w:rsidP="00772B3D">
      <w:pPr>
        <w:widowControl w:val="0"/>
        <w:numPr>
          <w:ilvl w:val="0"/>
          <w:numId w:val="8"/>
        </w:numPr>
        <w:suppressAutoHyphens/>
        <w:spacing w:after="0" w:line="240" w:lineRule="auto"/>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t xml:space="preserve">sa </w:t>
      </w:r>
      <w:r w:rsidR="00FF3472" w:rsidRPr="00F11C9B">
        <w:rPr>
          <w:rFonts w:ascii="Times New Roman" w:hAnsi="Times New Roman" w:cs="Times New Roman"/>
          <w:iCs/>
          <w:sz w:val="24"/>
          <w:szCs w:val="24"/>
          <w:lang w:val="ro"/>
        </w:rPr>
        <w:t>se po</w:t>
      </w:r>
      <w:r w:rsidRPr="00F11C9B">
        <w:rPr>
          <w:rFonts w:ascii="Times New Roman" w:hAnsi="Times New Roman" w:cs="Times New Roman"/>
          <w:iCs/>
          <w:sz w:val="24"/>
          <w:szCs w:val="24"/>
          <w:lang w:val="ro"/>
        </w:rPr>
        <w:t>a</w:t>
      </w:r>
      <w:r w:rsidR="00FF3472" w:rsidRPr="00F11C9B">
        <w:rPr>
          <w:rFonts w:ascii="Times New Roman" w:hAnsi="Times New Roman" w:cs="Times New Roman"/>
          <w:iCs/>
          <w:sz w:val="24"/>
          <w:szCs w:val="24"/>
          <w:lang w:val="ro"/>
        </w:rPr>
        <w:t>t</w:t>
      </w:r>
      <w:r w:rsidRPr="00F11C9B">
        <w:rPr>
          <w:rFonts w:ascii="Times New Roman" w:hAnsi="Times New Roman" w:cs="Times New Roman"/>
          <w:iCs/>
          <w:sz w:val="24"/>
          <w:szCs w:val="24"/>
          <w:lang w:val="ro"/>
        </w:rPr>
        <w:t>a</w:t>
      </w:r>
      <w:r w:rsidR="00FF3472" w:rsidRPr="00F11C9B">
        <w:rPr>
          <w:rFonts w:ascii="Times New Roman" w:hAnsi="Times New Roman" w:cs="Times New Roman"/>
          <w:iCs/>
          <w:sz w:val="24"/>
          <w:szCs w:val="24"/>
          <w:lang w:val="ro"/>
        </w:rPr>
        <w:t xml:space="preserve"> genera teste folosind intrebari stocate intr-o baza creata anterior</w:t>
      </w:r>
    </w:p>
    <w:p w:rsidR="006C2846" w:rsidRPr="00F11C9B" w:rsidRDefault="00FF3472" w:rsidP="00772B3D">
      <w:pPr>
        <w:widowControl w:val="0"/>
        <w:numPr>
          <w:ilvl w:val="0"/>
          <w:numId w:val="8"/>
        </w:numPr>
        <w:suppressAutoHyphens/>
        <w:spacing w:after="0" w:line="240" w:lineRule="auto"/>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t xml:space="preserve">platforma </w:t>
      </w:r>
      <w:r w:rsidR="006C2846" w:rsidRPr="00F11C9B">
        <w:rPr>
          <w:rFonts w:ascii="Times New Roman" w:hAnsi="Times New Roman" w:cs="Times New Roman"/>
          <w:iCs/>
          <w:sz w:val="24"/>
          <w:szCs w:val="24"/>
          <w:lang w:val="ro"/>
        </w:rPr>
        <w:t>sa poata evalu</w:t>
      </w:r>
      <w:r w:rsidRPr="00F11C9B">
        <w:rPr>
          <w:rFonts w:ascii="Times New Roman" w:hAnsi="Times New Roman" w:cs="Times New Roman"/>
          <w:iCs/>
          <w:sz w:val="24"/>
          <w:szCs w:val="24"/>
          <w:lang w:val="ro"/>
        </w:rPr>
        <w:t xml:space="preserve">a automat raspunsurile si </w:t>
      </w:r>
      <w:r w:rsidR="006C2846" w:rsidRPr="00F11C9B">
        <w:rPr>
          <w:rFonts w:ascii="Times New Roman" w:hAnsi="Times New Roman" w:cs="Times New Roman"/>
          <w:iCs/>
          <w:sz w:val="24"/>
          <w:szCs w:val="24"/>
          <w:lang w:val="ro"/>
        </w:rPr>
        <w:t>sa prezinte</w:t>
      </w:r>
      <w:r w:rsidRPr="00F11C9B">
        <w:rPr>
          <w:rFonts w:ascii="Times New Roman" w:hAnsi="Times New Roman" w:cs="Times New Roman"/>
          <w:iCs/>
          <w:sz w:val="24"/>
          <w:szCs w:val="24"/>
          <w:lang w:val="ro"/>
        </w:rPr>
        <w:t xml:space="preserve"> la finalul testului </w:t>
      </w:r>
      <w:r w:rsidRPr="00F11C9B">
        <w:rPr>
          <w:rFonts w:ascii="Times New Roman" w:hAnsi="Times New Roman" w:cs="Times New Roman"/>
          <w:iCs/>
          <w:sz w:val="24"/>
          <w:szCs w:val="24"/>
          <w:lang w:val="ro"/>
        </w:rPr>
        <w:lastRenderedPageBreak/>
        <w:t>rezultatul si un set de statistici</w:t>
      </w:r>
    </w:p>
    <w:p w:rsidR="00FF3472" w:rsidRPr="00F11C9B" w:rsidRDefault="00FF3472" w:rsidP="00772B3D">
      <w:pPr>
        <w:widowControl w:val="0"/>
        <w:numPr>
          <w:ilvl w:val="0"/>
          <w:numId w:val="8"/>
        </w:numPr>
        <w:suppressAutoHyphens/>
        <w:spacing w:after="0" w:line="240" w:lineRule="auto"/>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t xml:space="preserve">platforma </w:t>
      </w:r>
      <w:r w:rsidR="006C2846" w:rsidRPr="00F11C9B">
        <w:rPr>
          <w:rFonts w:ascii="Times New Roman" w:hAnsi="Times New Roman" w:cs="Times New Roman"/>
          <w:iCs/>
          <w:sz w:val="24"/>
          <w:szCs w:val="24"/>
          <w:lang w:val="ro"/>
        </w:rPr>
        <w:t>sa poata sa pastreaze</w:t>
      </w:r>
      <w:r w:rsidRPr="00F11C9B">
        <w:rPr>
          <w:rFonts w:ascii="Times New Roman" w:hAnsi="Times New Roman" w:cs="Times New Roman"/>
          <w:iCs/>
          <w:sz w:val="24"/>
          <w:szCs w:val="24"/>
          <w:lang w:val="ro"/>
        </w:rPr>
        <w:t xml:space="preserve"> istoricul testelor parcurse in cadrul sistemului si </w:t>
      </w:r>
      <w:r w:rsidR="006C2846" w:rsidRPr="00F11C9B">
        <w:rPr>
          <w:rFonts w:ascii="Times New Roman" w:hAnsi="Times New Roman" w:cs="Times New Roman"/>
          <w:iCs/>
          <w:sz w:val="24"/>
          <w:szCs w:val="24"/>
          <w:lang w:val="ro"/>
        </w:rPr>
        <w:t>sa ofere</w:t>
      </w:r>
      <w:r w:rsidRPr="00F11C9B">
        <w:rPr>
          <w:rFonts w:ascii="Times New Roman" w:hAnsi="Times New Roman" w:cs="Times New Roman"/>
          <w:iCs/>
          <w:sz w:val="24"/>
          <w:szCs w:val="24"/>
          <w:lang w:val="ro"/>
        </w:rPr>
        <w:t xml:space="preserve"> statistici asupra numarului de raspunsuri corecte, de puncte obtinute, de parcurgeri ale testelor.</w:t>
      </w:r>
    </w:p>
    <w:p w:rsidR="006C2846" w:rsidRPr="00F11C9B" w:rsidRDefault="006C2846" w:rsidP="00772B3D">
      <w:pPr>
        <w:widowControl w:val="0"/>
        <w:suppressAutoHyphens/>
        <w:spacing w:after="0" w:line="360" w:lineRule="auto"/>
        <w:jc w:val="both"/>
        <w:rPr>
          <w:rFonts w:ascii="Times New Roman" w:hAnsi="Times New Roman" w:cs="Times New Roman"/>
          <w:iCs/>
          <w:sz w:val="24"/>
          <w:szCs w:val="24"/>
          <w:lang w:val="ro"/>
        </w:rPr>
      </w:pPr>
    </w:p>
    <w:p w:rsidR="006C2846" w:rsidRPr="00F11C9B" w:rsidRDefault="006C2846" w:rsidP="00772B3D">
      <w:pPr>
        <w:widowControl w:val="0"/>
        <w:suppressAutoHyphens/>
        <w:spacing w:after="0" w:line="360" w:lineRule="auto"/>
        <w:jc w:val="both"/>
        <w:rPr>
          <w:rFonts w:ascii="Times New Roman" w:hAnsi="Times New Roman" w:cs="Times New Roman"/>
          <w:b/>
          <w:iCs/>
          <w:sz w:val="24"/>
          <w:szCs w:val="24"/>
          <w:lang w:val="ro"/>
        </w:rPr>
      </w:pPr>
      <w:r w:rsidRPr="00F11C9B">
        <w:rPr>
          <w:rFonts w:ascii="Times New Roman" w:hAnsi="Times New Roman" w:cs="Times New Roman"/>
          <w:b/>
          <w:iCs/>
          <w:sz w:val="24"/>
          <w:szCs w:val="24"/>
          <w:lang w:val="ro"/>
        </w:rPr>
        <w:t>Alte cerinte:</w:t>
      </w:r>
    </w:p>
    <w:p w:rsidR="006C2846" w:rsidRPr="00F11C9B" w:rsidRDefault="006C2846" w:rsidP="00772B3D">
      <w:pPr>
        <w:widowControl w:val="0"/>
        <w:suppressAutoHyphens/>
        <w:spacing w:after="0" w:line="360" w:lineRule="auto"/>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t>Firma castigatoare trebuie sa:</w:t>
      </w:r>
    </w:p>
    <w:p w:rsidR="006C2846" w:rsidRPr="00F11C9B" w:rsidRDefault="006C2846" w:rsidP="00772B3D">
      <w:pPr>
        <w:widowControl w:val="0"/>
        <w:numPr>
          <w:ilvl w:val="1"/>
          <w:numId w:val="12"/>
        </w:numPr>
        <w:suppressAutoHyphens/>
        <w:spacing w:after="0" w:line="240" w:lineRule="auto"/>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t>asigure suport expertilor pentru realizarea cursurilor interactive.</w:t>
      </w:r>
    </w:p>
    <w:p w:rsidR="006C2846" w:rsidRPr="00F11C9B" w:rsidRDefault="006C2846" w:rsidP="00772B3D">
      <w:pPr>
        <w:widowControl w:val="0"/>
        <w:numPr>
          <w:ilvl w:val="1"/>
          <w:numId w:val="12"/>
        </w:numPr>
        <w:suppressAutoHyphens/>
        <w:spacing w:after="0" w:line="240" w:lineRule="auto"/>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t>sa participe la intalniri face-to-face cu expertii pentru realizarea paginii si a platformei dupa cerintele expertilor din proiect</w:t>
      </w:r>
    </w:p>
    <w:p w:rsidR="006C2846" w:rsidRPr="00F11C9B" w:rsidRDefault="006C2846" w:rsidP="00772B3D">
      <w:pPr>
        <w:widowControl w:val="0"/>
        <w:numPr>
          <w:ilvl w:val="1"/>
          <w:numId w:val="12"/>
        </w:numPr>
        <w:suppressAutoHyphens/>
        <w:spacing w:after="0" w:line="240" w:lineRule="auto"/>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t>asigure training expertilor pentru folosirea platformei.</w:t>
      </w:r>
    </w:p>
    <w:p w:rsidR="006C2846" w:rsidRPr="00F11C9B" w:rsidRDefault="006C2846" w:rsidP="00772B3D">
      <w:pPr>
        <w:widowControl w:val="0"/>
        <w:numPr>
          <w:ilvl w:val="1"/>
          <w:numId w:val="12"/>
        </w:numPr>
        <w:suppressAutoHyphens/>
        <w:spacing w:after="0" w:line="240" w:lineRule="auto"/>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t>asigure training si suport expertilor pentru realizarea cursurilor interactive.</w:t>
      </w:r>
    </w:p>
    <w:p w:rsidR="006C2846" w:rsidRPr="00F11C9B" w:rsidRDefault="006C2846" w:rsidP="00772B3D">
      <w:pPr>
        <w:widowControl w:val="0"/>
        <w:numPr>
          <w:ilvl w:val="1"/>
          <w:numId w:val="12"/>
        </w:numPr>
        <w:suppressAutoHyphens/>
        <w:spacing w:after="0" w:line="240" w:lineRule="auto"/>
        <w:jc w:val="both"/>
        <w:rPr>
          <w:rFonts w:ascii="Times New Roman" w:hAnsi="Times New Roman" w:cs="Times New Roman"/>
          <w:iCs/>
          <w:sz w:val="24"/>
          <w:szCs w:val="24"/>
          <w:lang w:val="ro"/>
        </w:rPr>
      </w:pPr>
      <w:r w:rsidRPr="00F11C9B">
        <w:rPr>
          <w:rFonts w:ascii="Times New Roman" w:hAnsi="Times New Roman" w:cs="Times New Roman"/>
          <w:iCs/>
          <w:sz w:val="24"/>
          <w:szCs w:val="24"/>
          <w:lang w:val="ro"/>
        </w:rPr>
        <w:t>asigure acces direct unui expert din echipa proiectului pentru apdatari in plarforma.</w:t>
      </w:r>
    </w:p>
    <w:p w:rsidR="006C2846" w:rsidRPr="00F11C9B" w:rsidRDefault="006C2846" w:rsidP="006C2846">
      <w:pPr>
        <w:widowControl w:val="0"/>
        <w:suppressAutoHyphens/>
        <w:spacing w:after="0" w:line="360" w:lineRule="auto"/>
        <w:jc w:val="both"/>
        <w:rPr>
          <w:rFonts w:ascii="Times New Roman" w:hAnsi="Times New Roman" w:cs="Times New Roman"/>
          <w:iCs/>
          <w:sz w:val="24"/>
          <w:szCs w:val="24"/>
          <w:lang w:val="ro"/>
        </w:rPr>
      </w:pPr>
    </w:p>
    <w:p w:rsidR="00FF3472" w:rsidRPr="00F11C9B" w:rsidRDefault="00FF3472" w:rsidP="00FF3472">
      <w:pPr>
        <w:spacing w:after="0"/>
        <w:jc w:val="both"/>
        <w:rPr>
          <w:rFonts w:ascii="Times New Roman" w:hAnsi="Times New Roman" w:cs="Times New Roman"/>
          <w:b/>
          <w:iCs/>
          <w:sz w:val="24"/>
          <w:szCs w:val="24"/>
          <w:lang w:val="ro"/>
        </w:rPr>
      </w:pPr>
      <w:r w:rsidRPr="00F11C9B">
        <w:rPr>
          <w:rFonts w:ascii="Times New Roman" w:hAnsi="Times New Roman" w:cs="Times New Roman"/>
          <w:b/>
          <w:iCs/>
          <w:sz w:val="24"/>
          <w:szCs w:val="24"/>
          <w:lang w:val="ro"/>
        </w:rPr>
        <w:t>Resursele solicitate</w:t>
      </w:r>
    </w:p>
    <w:p w:rsidR="00FF3472" w:rsidRPr="000C7C41" w:rsidRDefault="00F11C9B" w:rsidP="00FF3472">
      <w:pPr>
        <w:pStyle w:val="ListParagraph"/>
        <w:numPr>
          <w:ilvl w:val="0"/>
          <w:numId w:val="9"/>
        </w:numPr>
        <w:spacing w:after="0"/>
        <w:jc w:val="both"/>
        <w:rPr>
          <w:rFonts w:ascii="Times New Roman" w:hAnsi="Times New Roman" w:cs="Times New Roman"/>
          <w:iCs/>
          <w:sz w:val="24"/>
          <w:szCs w:val="24"/>
          <w:lang w:val="ro"/>
        </w:rPr>
      </w:pPr>
      <w:r>
        <w:rPr>
          <w:rFonts w:ascii="Times New Roman" w:hAnsi="Times New Roman" w:cs="Times New Roman"/>
          <w:iCs/>
          <w:sz w:val="24"/>
          <w:szCs w:val="24"/>
          <w:lang w:val="ro"/>
        </w:rPr>
        <w:t xml:space="preserve">Un expert </w:t>
      </w:r>
      <w:r w:rsidRPr="000C7C41">
        <w:rPr>
          <w:rFonts w:ascii="Times New Roman" w:hAnsi="Times New Roman" w:cs="Times New Roman"/>
          <w:iCs/>
          <w:sz w:val="24"/>
          <w:szCs w:val="24"/>
          <w:lang w:val="ro"/>
        </w:rPr>
        <w:t>calificat și cu experiență</w:t>
      </w:r>
      <w:r>
        <w:rPr>
          <w:rFonts w:ascii="Times New Roman" w:hAnsi="Times New Roman" w:cs="Times New Roman"/>
          <w:iCs/>
          <w:sz w:val="24"/>
          <w:szCs w:val="24"/>
          <w:lang w:val="ro"/>
        </w:rPr>
        <w:t>, nominalizat pentru a raspunde de realizarea serviciului solicitat</w:t>
      </w:r>
      <w:r w:rsidR="00FF3472" w:rsidRPr="000C7C41">
        <w:rPr>
          <w:rFonts w:ascii="Times New Roman" w:hAnsi="Times New Roman" w:cs="Times New Roman"/>
          <w:iCs/>
          <w:sz w:val="24"/>
          <w:szCs w:val="24"/>
          <w:lang w:val="ro"/>
        </w:rPr>
        <w:t>.</w:t>
      </w:r>
    </w:p>
    <w:p w:rsidR="00297A4F" w:rsidRDefault="00297A4F" w:rsidP="00855FE4">
      <w:pPr>
        <w:pStyle w:val="ListParagraph"/>
        <w:spacing w:after="0"/>
        <w:ind w:left="0" w:firstLine="708"/>
        <w:jc w:val="both"/>
        <w:rPr>
          <w:rFonts w:ascii="Times New Roman" w:hAnsi="Times New Roman" w:cs="Times New Roman"/>
          <w:iCs/>
          <w:sz w:val="24"/>
          <w:szCs w:val="24"/>
        </w:rPr>
      </w:pPr>
    </w:p>
    <w:p w:rsidR="00056F91" w:rsidRPr="00653EE4" w:rsidRDefault="00056F91" w:rsidP="00855FE4">
      <w:pPr>
        <w:spacing w:after="0"/>
        <w:jc w:val="both"/>
        <w:rPr>
          <w:rFonts w:ascii="Times New Roman" w:hAnsi="Times New Roman" w:cs="Times New Roman"/>
          <w:sz w:val="24"/>
          <w:szCs w:val="24"/>
        </w:rPr>
      </w:pPr>
      <w:r w:rsidRPr="00653EE4">
        <w:rPr>
          <w:rFonts w:ascii="Times New Roman" w:hAnsi="Times New Roman" w:cs="Times New Roman"/>
          <w:sz w:val="24"/>
          <w:szCs w:val="24"/>
          <w:lang w:val="ro"/>
        </w:rPr>
        <w:t>Perioadă solicitată</w:t>
      </w:r>
    </w:p>
    <w:p w:rsidR="00056F91" w:rsidRPr="007A06DD" w:rsidRDefault="00653EE4" w:rsidP="00855FE4">
      <w:pPr>
        <w:pStyle w:val="ListParagraph"/>
        <w:spacing w:after="0"/>
        <w:ind w:left="0"/>
        <w:jc w:val="both"/>
        <w:rPr>
          <w:rFonts w:ascii="Times New Roman" w:hAnsi="Times New Roman" w:cs="Times New Roman"/>
          <w:b/>
          <w:iCs/>
          <w:sz w:val="24"/>
          <w:szCs w:val="24"/>
          <w:lang w:val="ro"/>
        </w:rPr>
      </w:pPr>
      <w:r w:rsidRPr="007A06DD">
        <w:rPr>
          <w:rFonts w:ascii="Times New Roman" w:hAnsi="Times New Roman" w:cs="Times New Roman"/>
          <w:iCs/>
          <w:sz w:val="24"/>
          <w:szCs w:val="24"/>
          <w:lang w:val="ro"/>
        </w:rPr>
        <w:t xml:space="preserve">2.1. </w:t>
      </w:r>
      <w:r w:rsidR="007A06DD" w:rsidRPr="007A06DD">
        <w:rPr>
          <w:rFonts w:ascii="Times New Roman" w:hAnsi="Times New Roman" w:cs="Times New Roman"/>
          <w:iCs/>
          <w:sz w:val="24"/>
          <w:szCs w:val="24"/>
          <w:lang w:val="ro"/>
        </w:rPr>
        <w:t>Pagina web a proiectului</w:t>
      </w:r>
      <w:r w:rsidRPr="007A06DD">
        <w:rPr>
          <w:rFonts w:ascii="Times New Roman" w:hAnsi="Times New Roman" w:cs="Times New Roman"/>
          <w:iCs/>
          <w:sz w:val="24"/>
          <w:szCs w:val="24"/>
          <w:lang w:val="ro"/>
        </w:rPr>
        <w:t xml:space="preserve"> – </w:t>
      </w:r>
      <w:r w:rsidR="0092686C">
        <w:rPr>
          <w:rFonts w:ascii="Times New Roman" w:hAnsi="Times New Roman" w:cs="Times New Roman"/>
          <w:b/>
          <w:iCs/>
          <w:sz w:val="24"/>
          <w:szCs w:val="24"/>
          <w:lang w:val="ro"/>
        </w:rPr>
        <w:t>22</w:t>
      </w:r>
      <w:r w:rsidR="00A41D30" w:rsidRPr="007A06DD">
        <w:rPr>
          <w:rFonts w:ascii="Times New Roman" w:hAnsi="Times New Roman" w:cs="Times New Roman"/>
          <w:iCs/>
          <w:sz w:val="24"/>
          <w:szCs w:val="24"/>
          <w:lang w:val="ro"/>
        </w:rPr>
        <w:t xml:space="preserve"> </w:t>
      </w:r>
      <w:r w:rsidR="007A06DD" w:rsidRPr="007A06DD">
        <w:rPr>
          <w:rFonts w:ascii="Times New Roman" w:hAnsi="Times New Roman" w:cs="Times New Roman"/>
          <w:b/>
          <w:iCs/>
          <w:sz w:val="24"/>
          <w:szCs w:val="24"/>
          <w:lang w:val="ro"/>
        </w:rPr>
        <w:t>noie</w:t>
      </w:r>
      <w:r w:rsidR="0000010E" w:rsidRPr="007A06DD">
        <w:rPr>
          <w:rFonts w:ascii="Times New Roman" w:hAnsi="Times New Roman" w:cs="Times New Roman"/>
          <w:b/>
          <w:iCs/>
          <w:sz w:val="24"/>
          <w:szCs w:val="24"/>
          <w:lang w:val="ro"/>
        </w:rPr>
        <w:t>mbrie</w:t>
      </w:r>
      <w:r w:rsidRPr="007A06DD">
        <w:rPr>
          <w:rFonts w:ascii="Times New Roman" w:hAnsi="Times New Roman" w:cs="Times New Roman"/>
          <w:b/>
          <w:iCs/>
          <w:sz w:val="24"/>
          <w:szCs w:val="24"/>
          <w:lang w:val="ro"/>
        </w:rPr>
        <w:t xml:space="preserve"> 2019</w:t>
      </w:r>
    </w:p>
    <w:p w:rsidR="007A06DD" w:rsidRPr="00653EE4" w:rsidRDefault="007A06DD" w:rsidP="00855FE4">
      <w:pPr>
        <w:pStyle w:val="ListParagraph"/>
        <w:spacing w:after="0"/>
        <w:ind w:left="0"/>
        <w:jc w:val="both"/>
        <w:rPr>
          <w:rFonts w:ascii="Times New Roman" w:hAnsi="Times New Roman" w:cs="Times New Roman"/>
          <w:iCs/>
          <w:sz w:val="24"/>
          <w:szCs w:val="24"/>
          <w:lang w:val="ro"/>
        </w:rPr>
      </w:pPr>
      <w:r w:rsidRPr="007A06DD">
        <w:rPr>
          <w:rFonts w:ascii="Times New Roman" w:hAnsi="Times New Roman" w:cs="Times New Roman"/>
          <w:iCs/>
          <w:sz w:val="24"/>
          <w:szCs w:val="24"/>
          <w:lang w:val="ro"/>
        </w:rPr>
        <w:t>2.2. Platforma eLearning</w:t>
      </w:r>
      <w:r w:rsidRPr="007A06DD">
        <w:rPr>
          <w:rFonts w:ascii="Times New Roman" w:hAnsi="Times New Roman" w:cs="Times New Roman"/>
          <w:b/>
          <w:iCs/>
          <w:sz w:val="24"/>
          <w:szCs w:val="24"/>
          <w:lang w:val="ro"/>
        </w:rPr>
        <w:t xml:space="preserve"> - </w:t>
      </w:r>
      <w:r w:rsidRPr="007A06DD">
        <w:rPr>
          <w:rFonts w:ascii="Times New Roman" w:hAnsi="Times New Roman" w:cs="Times New Roman"/>
          <w:iCs/>
          <w:sz w:val="24"/>
          <w:szCs w:val="24"/>
          <w:lang w:val="ro"/>
        </w:rPr>
        <w:t xml:space="preserve"> </w:t>
      </w:r>
      <w:r w:rsidR="0092686C">
        <w:rPr>
          <w:rFonts w:ascii="Times New Roman" w:hAnsi="Times New Roman" w:cs="Times New Roman"/>
          <w:b/>
          <w:iCs/>
          <w:sz w:val="24"/>
          <w:szCs w:val="24"/>
          <w:lang w:val="ro"/>
        </w:rPr>
        <w:t>2</w:t>
      </w:r>
      <w:r w:rsidRPr="007A06DD">
        <w:rPr>
          <w:rFonts w:ascii="Times New Roman" w:hAnsi="Times New Roman" w:cs="Times New Roman"/>
          <w:iCs/>
          <w:sz w:val="24"/>
          <w:szCs w:val="24"/>
          <w:lang w:val="ro"/>
        </w:rPr>
        <w:t xml:space="preserve"> </w:t>
      </w:r>
      <w:r w:rsidR="0092686C">
        <w:rPr>
          <w:rFonts w:ascii="Times New Roman" w:hAnsi="Times New Roman" w:cs="Times New Roman"/>
          <w:b/>
          <w:iCs/>
          <w:sz w:val="24"/>
          <w:szCs w:val="24"/>
          <w:lang w:val="ro"/>
        </w:rPr>
        <w:t>decembrie</w:t>
      </w:r>
      <w:r w:rsidRPr="007A06DD">
        <w:rPr>
          <w:rFonts w:ascii="Times New Roman" w:hAnsi="Times New Roman" w:cs="Times New Roman"/>
          <w:b/>
          <w:iCs/>
          <w:sz w:val="24"/>
          <w:szCs w:val="24"/>
          <w:lang w:val="ro"/>
        </w:rPr>
        <w:t xml:space="preserve"> 2019</w:t>
      </w:r>
    </w:p>
    <w:p w:rsidR="00653EE4" w:rsidRPr="00E53649" w:rsidRDefault="00653EE4" w:rsidP="00855FE4">
      <w:pPr>
        <w:pStyle w:val="ListParagraph"/>
        <w:spacing w:after="0"/>
        <w:ind w:left="0"/>
        <w:jc w:val="both"/>
        <w:rPr>
          <w:rFonts w:ascii="Times New Roman" w:hAnsi="Times New Roman" w:cs="Times New Roman"/>
          <w:sz w:val="24"/>
          <w:szCs w:val="24"/>
          <w:highlight w:val="yellow"/>
          <w:u w:val="single"/>
        </w:rPr>
      </w:pPr>
    </w:p>
    <w:p w:rsidR="00056F91" w:rsidRDefault="00056F91" w:rsidP="00855FE4">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INFORMAȚII SUPLIMENTARE</w:t>
      </w:r>
    </w:p>
    <w:p w:rsidR="00056F91" w:rsidRDefault="00056F91" w:rsidP="0057006B">
      <w:pPr>
        <w:spacing w:after="0"/>
        <w:jc w:val="both"/>
        <w:rPr>
          <w:rFonts w:ascii="Times New Roman" w:hAnsi="Times New Roman" w:cs="Times New Roman"/>
          <w:sz w:val="24"/>
          <w:szCs w:val="24"/>
          <w:u w:val="single"/>
        </w:rPr>
      </w:pPr>
    </w:p>
    <w:p w:rsidR="009232FB" w:rsidRDefault="009232FB" w:rsidP="0057006B">
      <w:pPr>
        <w:spacing w:after="0"/>
        <w:jc w:val="both"/>
        <w:rPr>
          <w:rFonts w:ascii="Times New Roman" w:hAnsi="Times New Roman" w:cs="Times New Roman"/>
          <w:sz w:val="24"/>
          <w:szCs w:val="24"/>
          <w:u w:val="single"/>
        </w:rPr>
      </w:pPr>
      <w:r>
        <w:rPr>
          <w:rFonts w:ascii="Times New Roman" w:hAnsi="Times New Roman" w:cs="Times New Roman"/>
          <w:sz w:val="24"/>
          <w:szCs w:val="24"/>
          <w:u w:val="single"/>
          <w:lang w:val="ro"/>
        </w:rPr>
        <w:t>Ofertanții necâștigători/câștigători vor fi informați în scris despre rezultatele procedurii de evaluare.  În acest sens, AC trimite o notificare ofertantului câștigător și publică un anunț pe site-ul web cu numele ofertantului câștigător urmat de mențiunea că "toate celelalte oferte nu au fost conforme din punct de vedere administrativ / tehnic / financiar"</w:t>
      </w:r>
    </w:p>
    <w:p w:rsidR="009232FB" w:rsidRDefault="009232FB" w:rsidP="0057006B">
      <w:pPr>
        <w:spacing w:after="0"/>
        <w:jc w:val="both"/>
        <w:rPr>
          <w:rFonts w:ascii="Times New Roman" w:hAnsi="Times New Roman" w:cs="Times New Roman"/>
          <w:sz w:val="24"/>
          <w:szCs w:val="24"/>
          <w:u w:val="single"/>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lang w:val="ro"/>
        </w:rPr>
        <w:t>Confidențialitatea</w:t>
      </w:r>
    </w:p>
    <w:p w:rsidR="00056F91" w:rsidRDefault="00056F91" w:rsidP="00311E6A">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lang w:val="ro"/>
        </w:rPr>
        <w:t>Întreaga procedură de evaluare este confidențială, sub rezerva legislației Autorității Contractante privind accesul la documente. Deciziile Comitetului de Evaluare sunt colective, iar deliberările acesteia se desfășoară în sesiune închisă. Membrii Comitetului de evaluare sunt obligați să păstreze confidențialitatea. Rapoartele de evaluare și înregistrările scrise sunt doar pentru uz oficial și nu pot fi comunicate nici ofertanților, nici oricărei alte părți, cu excepția Autorității Contractante, Comisiei Europene, Oficiului European de Luptă Antifraudă și Curții de Conturi Europene.</w:t>
      </w:r>
    </w:p>
    <w:p w:rsidR="00056F91" w:rsidRPr="00E53649" w:rsidRDefault="00056F91"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Pr>
                <w:rFonts w:ascii="Times New Roman" w:hAnsi="Times New Roman" w:cs="Times New Roman"/>
                <w:lang w:val="ro"/>
              </w:rPr>
              <w:t xml:space="preserve">A NU SE COMPLETA ÎNAINTE DE SEMNAREA CONTRACTULUI </w:t>
            </w:r>
          </w:p>
          <w:p w:rsidR="004B4D74" w:rsidRPr="0086044F" w:rsidRDefault="004B4D74" w:rsidP="0086044F">
            <w:pPr>
              <w:spacing w:after="0"/>
              <w:jc w:val="center"/>
              <w:rPr>
                <w:rFonts w:ascii="Times New Roman" w:hAnsi="Times New Roman" w:cs="Times New Roman"/>
                <w:color w:val="FF0000"/>
              </w:rPr>
            </w:pPr>
            <w:r>
              <w:rPr>
                <w:rFonts w:ascii="Times New Roman" w:hAnsi="Times New Roman" w:cs="Times New Roman"/>
                <w:lang w:val="ro"/>
              </w:rPr>
              <w:t>A NU SE DEPUNE ÎN CADRUL OFERTEI!!!</w:t>
            </w:r>
          </w:p>
        </w:tc>
      </w:tr>
    </w:tbl>
    <w:p w:rsidR="00056F91" w:rsidRPr="00E53649" w:rsidRDefault="00056F91" w:rsidP="00855FE4">
      <w:pPr>
        <w:spacing w:after="0"/>
        <w:jc w:val="both"/>
        <w:rPr>
          <w:rFonts w:ascii="Times New Roman" w:hAnsi="Times New Roman" w:cs="Times New Roman"/>
          <w:b/>
          <w:bCs/>
          <w:sz w:val="24"/>
          <w:szCs w:val="24"/>
          <w:u w:val="single"/>
        </w:rPr>
      </w:pPr>
    </w:p>
    <w:p w:rsidR="00056F91" w:rsidRPr="00E53649" w:rsidRDefault="00056F91" w:rsidP="00855FE4">
      <w:pPr>
        <w:spacing w:after="0"/>
        <w:jc w:val="both"/>
        <w:rPr>
          <w:rFonts w:ascii="Times New Roman" w:hAnsi="Times New Roman" w:cs="Times New Roman"/>
          <w:b/>
          <w:bCs/>
          <w:sz w:val="24"/>
          <w:szCs w:val="24"/>
          <w:u w:val="single"/>
        </w:rPr>
      </w:pPr>
      <w:r>
        <w:rPr>
          <w:rFonts w:ascii="Times New Roman" w:hAnsi="Times New Roman" w:cs="Times New Roman"/>
          <w:b/>
          <w:bCs/>
          <w:sz w:val="24"/>
          <w:szCs w:val="24"/>
          <w:u w:val="single"/>
          <w:lang w:val="ro"/>
        </w:rPr>
        <w:lastRenderedPageBreak/>
        <w:t xml:space="preserve">FORMATUL CONTRACTULUI DINTRE FURNIZOR ȘI AUTORITATEA CONTRACTANTĂ </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b/>
          <w:bCs/>
          <w:sz w:val="24"/>
          <w:szCs w:val="24"/>
          <w:lang w:val="ro"/>
        </w:rPr>
        <w:t>DENUMIREA CONTRACTULUI:</w:t>
      </w:r>
      <w:r>
        <w:rPr>
          <w:rFonts w:ascii="Times New Roman" w:hAnsi="Times New Roman" w:cs="Times New Roman"/>
          <w:sz w:val="24"/>
          <w:szCs w:val="24"/>
          <w:highlight w:val="yellow"/>
          <w:lang w:val="ro"/>
        </w:rPr>
        <w:t>denumirea contractului</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b/>
          <w:bCs/>
          <w:sz w:val="24"/>
          <w:szCs w:val="24"/>
          <w:lang w:val="ro"/>
        </w:rPr>
        <w:t>REF:</w:t>
      </w:r>
      <w:r>
        <w:rPr>
          <w:rFonts w:ascii="Times New Roman" w:hAnsi="Times New Roman" w:cs="Times New Roman"/>
          <w:sz w:val="24"/>
          <w:szCs w:val="24"/>
          <w:highlight w:val="yellow"/>
          <w:lang w:val="ro"/>
        </w:rPr>
        <w:t xml:space="preserve"> număr referință</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Încheiat între:</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i/>
          <w:iCs/>
          <w:sz w:val="24"/>
          <w:szCs w:val="24"/>
          <w:highlight w:val="yellow"/>
        </w:rPr>
      </w:pPr>
      <w:r>
        <w:rPr>
          <w:rFonts w:ascii="Times New Roman" w:hAnsi="Times New Roman" w:cs="Times New Roman"/>
          <w:sz w:val="24"/>
          <w:szCs w:val="24"/>
          <w:lang w:val="ro"/>
        </w:rPr>
        <w:t>&lt;</w:t>
      </w:r>
      <w:r>
        <w:rPr>
          <w:rFonts w:ascii="Times New Roman" w:hAnsi="Times New Roman" w:cs="Times New Roman"/>
          <w:i/>
          <w:iCs/>
          <w:sz w:val="24"/>
          <w:szCs w:val="24"/>
          <w:highlight w:val="yellow"/>
          <w:lang w:val="ro"/>
        </w:rPr>
        <w:t>Denumire</w:t>
      </w:r>
      <w:r>
        <w:rPr>
          <w:rFonts w:ascii="Times New Roman" w:hAnsi="Times New Roman" w:cs="Times New Roman"/>
          <w:i/>
          <w:iCs/>
          <w:sz w:val="24"/>
          <w:szCs w:val="24"/>
          <w:lang w:val="ro"/>
        </w:rPr>
        <w:t>&gt;</w:t>
      </w:r>
    </w:p>
    <w:p w:rsidR="00056F91" w:rsidRPr="00E53649" w:rsidRDefault="00056F91" w:rsidP="00855FE4">
      <w:pPr>
        <w:spacing w:after="0"/>
        <w:jc w:val="both"/>
        <w:rPr>
          <w:rFonts w:ascii="Times New Roman" w:hAnsi="Times New Roman" w:cs="Times New Roman"/>
          <w:sz w:val="24"/>
          <w:szCs w:val="24"/>
          <w:highlight w:val="yellow"/>
        </w:rPr>
      </w:pPr>
      <w:r>
        <w:rPr>
          <w:rFonts w:ascii="Times New Roman" w:hAnsi="Times New Roman" w:cs="Times New Roman"/>
          <w:i/>
          <w:iCs/>
          <w:sz w:val="24"/>
          <w:szCs w:val="24"/>
          <w:lang w:val="ro"/>
        </w:rPr>
        <w:t>&lt;</w:t>
      </w:r>
      <w:r>
        <w:rPr>
          <w:rFonts w:ascii="Times New Roman" w:hAnsi="Times New Roman" w:cs="Times New Roman"/>
          <w:i/>
          <w:iCs/>
          <w:sz w:val="24"/>
          <w:szCs w:val="24"/>
          <w:highlight w:val="yellow"/>
          <w:lang w:val="ro"/>
        </w:rPr>
        <w:t>Adresa autorității contractante</w:t>
      </w:r>
      <w:r>
        <w:rPr>
          <w:rFonts w:ascii="Times New Roman" w:hAnsi="Times New Roman" w:cs="Times New Roman"/>
          <w:sz w:val="24"/>
          <w:szCs w:val="24"/>
          <w:lang w:val="ro"/>
        </w:rPr>
        <w:t>&gt;</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(Autoritatea contractantă)</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ȘI</w:t>
      </w:r>
    </w:p>
    <w:p w:rsidR="00056F91" w:rsidRPr="00E53649" w:rsidRDefault="00056F91" w:rsidP="00855FE4">
      <w:pPr>
        <w:spacing w:after="0"/>
        <w:jc w:val="both"/>
        <w:rPr>
          <w:rFonts w:ascii="Times New Roman" w:hAnsi="Times New Roman" w:cs="Times New Roman"/>
          <w:i/>
          <w:iCs/>
          <w:sz w:val="24"/>
          <w:szCs w:val="24"/>
          <w:highlight w:val="yellow"/>
        </w:rPr>
      </w:pPr>
      <w:r>
        <w:rPr>
          <w:rFonts w:ascii="Times New Roman" w:hAnsi="Times New Roman" w:cs="Times New Roman"/>
          <w:sz w:val="24"/>
          <w:szCs w:val="24"/>
          <w:lang w:val="ro"/>
        </w:rPr>
        <w:t>&lt;</w:t>
      </w:r>
      <w:r>
        <w:rPr>
          <w:rFonts w:ascii="Times New Roman" w:hAnsi="Times New Roman" w:cs="Times New Roman"/>
          <w:i/>
          <w:iCs/>
          <w:sz w:val="24"/>
          <w:szCs w:val="24"/>
          <w:highlight w:val="yellow"/>
          <w:lang w:val="ro"/>
        </w:rPr>
        <w:t>Denumire</w:t>
      </w:r>
      <w:r>
        <w:rPr>
          <w:rFonts w:ascii="Times New Roman" w:hAnsi="Times New Roman" w:cs="Times New Roman"/>
          <w:i/>
          <w:iCs/>
          <w:sz w:val="24"/>
          <w:szCs w:val="24"/>
          <w:lang w:val="ro"/>
        </w:rPr>
        <w:t>&gt;</w:t>
      </w:r>
    </w:p>
    <w:p w:rsidR="00056F91" w:rsidRPr="00E53649" w:rsidRDefault="00056F91" w:rsidP="00855FE4">
      <w:pPr>
        <w:spacing w:after="0"/>
        <w:jc w:val="both"/>
        <w:rPr>
          <w:rFonts w:ascii="Times New Roman" w:hAnsi="Times New Roman" w:cs="Times New Roman"/>
          <w:i/>
          <w:iCs/>
          <w:sz w:val="24"/>
          <w:szCs w:val="24"/>
          <w:highlight w:val="yellow"/>
        </w:rPr>
      </w:pPr>
      <w:r>
        <w:rPr>
          <w:rFonts w:ascii="Times New Roman" w:hAnsi="Times New Roman" w:cs="Times New Roman"/>
          <w:i/>
          <w:iCs/>
          <w:sz w:val="24"/>
          <w:szCs w:val="24"/>
          <w:lang w:val="ro"/>
        </w:rPr>
        <w:t>&lt;</w:t>
      </w:r>
      <w:r>
        <w:rPr>
          <w:rFonts w:ascii="Times New Roman" w:hAnsi="Times New Roman" w:cs="Times New Roman"/>
          <w:i/>
          <w:iCs/>
          <w:sz w:val="24"/>
          <w:szCs w:val="24"/>
          <w:highlight w:val="yellow"/>
          <w:lang w:val="ro"/>
        </w:rPr>
        <w:t>Adresa furnizorului</w:t>
      </w:r>
      <w:r>
        <w:rPr>
          <w:rFonts w:ascii="Times New Roman" w:hAnsi="Times New Roman" w:cs="Times New Roman"/>
          <w:i/>
          <w:iCs/>
          <w:sz w:val="24"/>
          <w:szCs w:val="24"/>
          <w:lang w:val="ro"/>
        </w:rPr>
        <w:t>&gt;</w:t>
      </w: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i/>
          <w:iCs/>
          <w:sz w:val="24"/>
          <w:szCs w:val="24"/>
          <w:lang w:val="ro"/>
        </w:rPr>
        <w:t>&lt;</w:t>
      </w:r>
      <w:r>
        <w:rPr>
          <w:rFonts w:ascii="Times New Roman" w:hAnsi="Times New Roman" w:cs="Times New Roman"/>
          <w:i/>
          <w:iCs/>
          <w:sz w:val="24"/>
          <w:szCs w:val="24"/>
          <w:highlight w:val="yellow"/>
          <w:lang w:val="ro"/>
        </w:rPr>
        <w:t>Număr de înregistrare oficial / Număr de înregistrare în scopuri de TVA</w:t>
      </w:r>
      <w:r>
        <w:rPr>
          <w:rFonts w:ascii="Times New Roman" w:hAnsi="Times New Roman" w:cs="Times New Roman"/>
          <w:i/>
          <w:iCs/>
          <w:sz w:val="24"/>
          <w:szCs w:val="24"/>
          <w:highlight w:val="yellow"/>
          <w:lang w:val="ro"/>
        </w:rPr>
        <w:footnoteReference w:id="1"/>
      </w:r>
      <w:r>
        <w:rPr>
          <w:rFonts w:ascii="Times New Roman" w:hAnsi="Times New Roman" w:cs="Times New Roman"/>
          <w:i/>
          <w:iCs/>
          <w:sz w:val="24"/>
          <w:szCs w:val="24"/>
          <w:lang w:val="ro"/>
        </w:rPr>
        <w:t>&gt;</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(Furnizor)</w:t>
      </w: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1: Obiectul contractului</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Obiectul contractului constă în &lt;</w:t>
      </w:r>
      <w:r>
        <w:rPr>
          <w:rFonts w:ascii="Times New Roman" w:hAnsi="Times New Roman" w:cs="Times New Roman"/>
          <w:i/>
          <w:iCs/>
          <w:sz w:val="24"/>
          <w:szCs w:val="24"/>
          <w:highlight w:val="yellow"/>
          <w:lang w:val="ro"/>
        </w:rPr>
        <w:t>serviciile</w:t>
      </w:r>
      <w:r>
        <w:rPr>
          <w:rFonts w:ascii="Times New Roman" w:hAnsi="Times New Roman" w:cs="Times New Roman"/>
          <w:sz w:val="24"/>
          <w:szCs w:val="24"/>
          <w:lang w:val="ro"/>
        </w:rPr>
        <w:t>&gt;</w:t>
      </w:r>
      <w:r>
        <w:rPr>
          <w:rFonts w:ascii="Times New Roman" w:hAnsi="Times New Roman" w:cs="Times New Roman"/>
          <w:i/>
          <w:iCs/>
          <w:sz w:val="24"/>
          <w:szCs w:val="24"/>
          <w:lang w:val="ro"/>
        </w:rPr>
        <w:t xml:space="preserve"> </w:t>
      </w:r>
      <w:r>
        <w:rPr>
          <w:rFonts w:ascii="Times New Roman" w:hAnsi="Times New Roman" w:cs="Times New Roman"/>
          <w:sz w:val="24"/>
          <w:szCs w:val="24"/>
          <w:lang w:val="ro"/>
        </w:rPr>
        <w:t>indicate în oferta furnizorului - "Partea B: Formatul ofertei ce va fi înaintată de către ofertant”.</w:t>
      </w: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2: Prețul contractului</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Valoarea totală a contractului pentru execuția lucrărilor indicate la articolul 1 este: &lt;</w:t>
      </w:r>
      <w:r>
        <w:rPr>
          <w:rFonts w:ascii="Times New Roman" w:hAnsi="Times New Roman" w:cs="Times New Roman"/>
          <w:sz w:val="24"/>
          <w:szCs w:val="24"/>
          <w:highlight w:val="yellow"/>
          <w:lang w:val="ro"/>
        </w:rPr>
        <w:t>XXX EUR/moneda națională,</w:t>
      </w:r>
      <w:r>
        <w:rPr>
          <w:rFonts w:ascii="Times New Roman" w:hAnsi="Times New Roman" w:cs="Times New Roman"/>
          <w:color w:val="008000"/>
          <w:sz w:val="24"/>
          <w:szCs w:val="24"/>
          <w:highlight w:val="yellow"/>
          <w:lang w:val="ro"/>
        </w:rPr>
        <w:t xml:space="preserve">, </w:t>
      </w:r>
      <w:r>
        <w:rPr>
          <w:rFonts w:ascii="Times New Roman" w:hAnsi="Times New Roman" w:cs="Times New Roman"/>
          <w:sz w:val="24"/>
          <w:szCs w:val="24"/>
          <w:highlight w:val="yellow"/>
          <w:lang w:val="ro"/>
        </w:rPr>
        <w:t>( pentru partenerii români, TVA inclus</w:t>
      </w:r>
      <w:r>
        <w:rPr>
          <w:rFonts w:ascii="Times New Roman" w:hAnsi="Times New Roman" w:cs="Times New Roman"/>
          <w:color w:val="008000"/>
          <w:sz w:val="24"/>
          <w:szCs w:val="24"/>
          <w:highlight w:val="yellow"/>
          <w:lang w:val="ro"/>
        </w:rPr>
        <w:t>)</w:t>
      </w:r>
      <w:r>
        <w:rPr>
          <w:rFonts w:ascii="Times New Roman" w:hAnsi="Times New Roman" w:cs="Times New Roman"/>
          <w:sz w:val="24"/>
          <w:szCs w:val="24"/>
          <w:highlight w:val="yellow"/>
          <w:lang w:val="ro"/>
        </w:rPr>
        <w:t>&gt;.</w:t>
      </w:r>
      <w:r>
        <w:rPr>
          <w:rFonts w:ascii="Times New Roman" w:hAnsi="Times New Roman" w:cs="Times New Roman"/>
          <w:sz w:val="24"/>
          <w:szCs w:val="24"/>
          <w:lang w:val="ro"/>
        </w:rPr>
        <w:t xml:space="preserve">. </w:t>
      </w:r>
    </w:p>
    <w:p w:rsidR="00056F91" w:rsidRPr="00536A4F"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Pentru partenerii sârbi:</w:t>
      </w:r>
    </w:p>
    <w:p w:rsidR="00056F91" w:rsidRPr="00536A4F"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Contractul este scutit de toate taxele și impozitele, inclusiv TVA. </w:t>
      </w:r>
    </w:p>
    <w:p w:rsidR="00056F91" w:rsidRPr="00536A4F"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Pentru partenerii români:</w:t>
      </w:r>
    </w:p>
    <w:p w:rsidR="00056F91"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Pentru partenerii români, în conformitate cu regulamentul de punere în aplicare a IPA, TVA poate fi o cheltuială eligibilă. Autoritatea Contractantă va plăti prețurile unitare, așa cum se specifică în Oferta Financiară și va plăti TVA-ul, în cazul în care TVA este identificată în mod clar în facturi.</w:t>
      </w:r>
    </w:p>
    <w:p w:rsidR="00056F91"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3: Documentele contractuale</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Documentele care fac parte din prezentul contract sunt (în ordinea priorităților):</w:t>
      </w:r>
    </w:p>
    <w:p w:rsidR="00056F91" w:rsidRPr="00E53649" w:rsidRDefault="00056F91" w:rsidP="00920EA0">
      <w:pPr>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lang w:val="ro"/>
        </w:rPr>
        <w:t>Acordul contractual</w:t>
      </w:r>
    </w:p>
    <w:p w:rsidR="00056F91" w:rsidRPr="00E53649" w:rsidRDefault="00056F91" w:rsidP="00920EA0">
      <w:pPr>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lang w:val="ro"/>
        </w:rPr>
        <w:t>Oferta furnizorului astfel cum a fost depusă în faza de licitație - "Partea B: Formatul ofertei ce va fi înaintată de către ofertant”.</w:t>
      </w:r>
    </w:p>
    <w:p w:rsidR="00056F91" w:rsidRPr="00E53649" w:rsidRDefault="00056F91" w:rsidP="00920EA0">
      <w:pPr>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lang w:val="ro"/>
        </w:rPr>
        <w:t>Oferta financiară a furnizorului - "Partea C: Formatul ofertei financiare"</w:t>
      </w:r>
    </w:p>
    <w:p w:rsidR="00056F91" w:rsidRPr="003067BA" w:rsidRDefault="00056F91" w:rsidP="00920EA0">
      <w:pPr>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Orice alte documente justificative, dacă este cazul (* - în cazul în care se solicită înregistrarea societății sau alte informații)  </w:t>
      </w:r>
    </w:p>
    <w:p w:rsidR="003067BA" w:rsidRPr="003067BA"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Pentru orice alte aspecte care nu sunt definite în prezentul contract, se aplică regulile prevăzute în Condițiile generale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rsidTr="00434534">
        <w:trPr>
          <w:trHeight w:val="745"/>
        </w:trPr>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rsidP="00434534">
            <w:pPr>
              <w:wordWrap w:val="0"/>
              <w:spacing w:after="0" w:line="240" w:lineRule="auto"/>
              <w:rPr>
                <w:rFonts w:ascii="Times New Roman" w:hAnsi="Times New Roman" w:cs="Times New Roman"/>
                <w:color w:val="444444"/>
                <w:sz w:val="24"/>
                <w:szCs w:val="24"/>
              </w:rPr>
            </w:pPr>
            <w:r>
              <w:rPr>
                <w:rFonts w:ascii="Times New Roman" w:hAnsi="Times New Roman" w:cs="Times New Roman"/>
                <w:color w:val="444444"/>
                <w:sz w:val="24"/>
                <w:szCs w:val="24"/>
                <w:lang w:val="ro"/>
              </w:rPr>
              <w:lastRenderedPageBreak/>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rsidP="00434534">
            <w:pPr>
              <w:wordWrap w:val="0"/>
              <w:spacing w:after="0"/>
              <w:rPr>
                <w:rFonts w:ascii="Times New Roman" w:hAnsi="Times New Roman" w:cs="Times New Roman"/>
                <w:color w:val="444444"/>
                <w:sz w:val="24"/>
                <w:szCs w:val="24"/>
              </w:rPr>
            </w:pPr>
            <w:r>
              <w:rPr>
                <w:rFonts w:ascii="Times New Roman" w:hAnsi="Times New Roman" w:cs="Times New Roman"/>
                <w:color w:val="444444"/>
                <w:sz w:val="24"/>
                <w:szCs w:val="24"/>
                <w:lang w:val="ro"/>
              </w:rPr>
              <w:t>Proiect de contract: Condiții generale (Anexa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214DD3" w:rsidP="00434534">
            <w:pPr>
              <w:wordWrap w:val="0"/>
              <w:spacing w:after="0"/>
              <w:rPr>
                <w:rFonts w:ascii="Times New Roman" w:hAnsi="Times New Roman" w:cs="Times New Roman"/>
                <w:color w:val="444444"/>
                <w:sz w:val="24"/>
                <w:szCs w:val="24"/>
              </w:rPr>
            </w:pPr>
            <w:hyperlink r:id="rId8" w:tgtFrame="_self" w:history="1">
              <w:r w:rsidR="00CF3C46">
                <w:rPr>
                  <w:rStyle w:val="Hyperlink"/>
                  <w:rFonts w:ascii="Times New Roman" w:hAnsi="Times New Roman" w:cs="Times New Roman"/>
                  <w:color w:val="2D2DCB"/>
                  <w:sz w:val="24"/>
                  <w:szCs w:val="24"/>
                  <w:bdr w:val="none" w:sz="0" w:space="0" w:color="auto" w:frame="1"/>
                  <w:lang w:val="ro"/>
                </w:rPr>
                <w:t>b8d_annexigc_en.pdf </w:t>
              </w:r>
              <w:r w:rsidR="00CF3C46">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056F91" w:rsidRPr="003067BA" w:rsidRDefault="00214DD3" w:rsidP="00855FE4">
      <w:pPr>
        <w:spacing w:after="0"/>
        <w:jc w:val="both"/>
        <w:rPr>
          <w:rFonts w:ascii="Times New Roman" w:hAnsi="Times New Roman" w:cs="Times New Roman"/>
          <w:sz w:val="24"/>
          <w:szCs w:val="24"/>
        </w:rPr>
      </w:pPr>
      <w:hyperlink r:id="rId10" w:history="1">
        <w:r w:rsidR="00CF3C46">
          <w:rPr>
            <w:rStyle w:val="Hyperlink"/>
            <w:rFonts w:ascii="Times New Roman" w:hAnsi="Times New Roman" w:cs="Times New Roman"/>
            <w:sz w:val="24"/>
            <w:szCs w:val="24"/>
            <w:lang w:val="ro"/>
          </w:rPr>
          <w:t>http://ec.europa.eu/europeaid/prag/document.do?isAnnexes=true</w:t>
        </w:r>
      </w:hyperlink>
      <w:r w:rsidR="00CF3C46">
        <w:rPr>
          <w:rFonts w:ascii="Times New Roman" w:hAnsi="Times New Roman" w:cs="Times New Roman"/>
          <w:sz w:val="24"/>
          <w:szCs w:val="24"/>
          <w:lang w:val="ro"/>
        </w:rPr>
        <w:t xml:space="preserve"> </w:t>
      </w:r>
    </w:p>
    <w:p w:rsidR="003067BA" w:rsidRPr="003067BA" w:rsidRDefault="003067BA" w:rsidP="00855FE4">
      <w:pPr>
        <w:spacing w:after="0"/>
        <w:jc w:val="both"/>
        <w:rPr>
          <w:rFonts w:ascii="Times New Roman" w:hAnsi="Times New Roman" w:cs="Times New Roman"/>
          <w:sz w:val="24"/>
          <w:szCs w:val="24"/>
        </w:rPr>
      </w:pPr>
    </w:p>
    <w:p w:rsidR="00056F91" w:rsidRPr="003067BA"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4: Livrări și plăți</w:t>
      </w:r>
    </w:p>
    <w:p w:rsidR="00056F91" w:rsidRPr="003067BA"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Furnizorul va livra fără rezerve serviciile indicate în oferta furnizorului - "Partea B: Formatul ofertei ce va fi înaintată de către ofertant”. Livrările vor fi executate la datele indicate. </w:t>
      </w:r>
    </w:p>
    <w:p w:rsidR="00056F91" w:rsidRPr="003067BA"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Autoritatea contractantă va plăti furnizorului pentru serviciile furnizate suma indicată în articolul 2 al prezentului contract. </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În cazul în care contractul este încheiat în EURO, iar plățile se fac în monedele naționale, cursul de schimb aplicabil trebuie să fie cursul de schimb InforEuro valabil pentru luna în care s-a emis factura sau pre-factura, în cazul scutirii de TVA.</w:t>
      </w:r>
    </w:p>
    <w:p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Plățile se vor face după următorul calendar.</w:t>
      </w: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E53649" w:rsidRDefault="00056F91" w:rsidP="00434534">
            <w:pPr>
              <w:keepNext/>
              <w:spacing w:after="0"/>
              <w:jc w:val="center"/>
              <w:rPr>
                <w:rFonts w:ascii="Times New Roman" w:hAnsi="Times New Roman" w:cs="Times New Roman"/>
                <w:b/>
                <w:bCs/>
              </w:rPr>
            </w:pPr>
            <w:r>
              <w:rPr>
                <w:rFonts w:ascii="Times New Roman" w:hAnsi="Times New Roman" w:cs="Times New Roman"/>
                <w:b/>
                <w:bCs/>
                <w:highlight w:val="yellow"/>
                <w:lang w:val="ro"/>
              </w:rPr>
              <w:t>Ziua/Luna</w:t>
            </w:r>
          </w:p>
        </w:tc>
        <w:tc>
          <w:tcPr>
            <w:tcW w:w="4509" w:type="dxa"/>
            <w:tcBorders>
              <w:top w:val="single" w:sz="4" w:space="0" w:color="auto"/>
            </w:tcBorders>
          </w:tcPr>
          <w:p w:rsidR="00056F91" w:rsidRPr="00E53649" w:rsidRDefault="00056F91" w:rsidP="00434534">
            <w:pPr>
              <w:keepNext/>
              <w:spacing w:after="0"/>
              <w:rPr>
                <w:rFonts w:ascii="Times New Roman" w:hAnsi="Times New Roman" w:cs="Times New Roman"/>
                <w:b/>
                <w:bCs/>
              </w:rPr>
            </w:pPr>
          </w:p>
        </w:tc>
        <w:tc>
          <w:tcPr>
            <w:tcW w:w="2781" w:type="dxa"/>
            <w:tcBorders>
              <w:top w:val="single" w:sz="4" w:space="0" w:color="auto"/>
            </w:tcBorders>
          </w:tcPr>
          <w:p w:rsidR="00056F91" w:rsidRPr="00E53649" w:rsidRDefault="00056F91" w:rsidP="00434534">
            <w:pPr>
              <w:keepNext/>
              <w:spacing w:after="0"/>
              <w:jc w:val="center"/>
              <w:rPr>
                <w:rFonts w:ascii="Times New Roman" w:hAnsi="Times New Roman" w:cs="Times New Roman"/>
                <w:b/>
                <w:bCs/>
              </w:rPr>
            </w:pPr>
            <w:r>
              <w:rPr>
                <w:rFonts w:ascii="Times New Roman" w:hAnsi="Times New Roman" w:cs="Times New Roman"/>
                <w:b/>
                <w:bCs/>
                <w:lang w:val="ro"/>
              </w:rPr>
              <w:t>&lt;</w:t>
            </w:r>
            <w:r>
              <w:rPr>
                <w:rFonts w:ascii="Times New Roman" w:hAnsi="Times New Roman" w:cs="Times New Roman"/>
                <w:b/>
                <w:bCs/>
                <w:highlight w:val="yellow"/>
                <w:lang w:val="ro"/>
              </w:rPr>
              <w:t>EUR/RSD</w:t>
            </w:r>
            <w:r>
              <w:rPr>
                <w:rFonts w:ascii="Times New Roman" w:hAnsi="Times New Roman" w:cs="Times New Roman"/>
                <w:b/>
                <w:bCs/>
                <w:lang w:val="ro"/>
              </w:rPr>
              <w:t>&gt;</w:t>
            </w:r>
          </w:p>
        </w:tc>
      </w:tr>
      <w:tr w:rsidR="00056F91" w:rsidRPr="00E53649">
        <w:trPr>
          <w:cantSplit/>
          <w:trHeight w:val="602"/>
        </w:trPr>
        <w:tc>
          <w:tcPr>
            <w:tcW w:w="1728" w:type="dxa"/>
            <w:tcBorders>
              <w:bottom w:val="nil"/>
            </w:tcBorders>
          </w:tcPr>
          <w:p w:rsidR="00056F91" w:rsidRPr="00E53649" w:rsidRDefault="00056F91" w:rsidP="00434534">
            <w:pPr>
              <w:spacing w:after="0" w:line="240" w:lineRule="auto"/>
              <w:jc w:val="center"/>
              <w:rPr>
                <w:rFonts w:ascii="Times New Roman" w:hAnsi="Times New Roman" w:cs="Times New Roman"/>
                <w:highlight w:val="yellow"/>
              </w:rPr>
            </w:pPr>
            <w:r>
              <w:rPr>
                <w:rFonts w:ascii="Times New Roman" w:hAnsi="Times New Roman" w:cs="Times New Roman"/>
                <w:highlight w:val="yellow"/>
                <w:lang w:val="ro"/>
              </w:rPr>
              <w:t>&lt; Ziua/Luna &gt;</w:t>
            </w:r>
          </w:p>
        </w:tc>
        <w:tc>
          <w:tcPr>
            <w:tcW w:w="4509" w:type="dxa"/>
            <w:tcBorders>
              <w:bottom w:val="nil"/>
            </w:tcBorders>
          </w:tcPr>
          <w:p w:rsidR="00056F91" w:rsidRPr="00E53649" w:rsidRDefault="00056F91" w:rsidP="00434534">
            <w:pPr>
              <w:spacing w:after="0" w:line="240" w:lineRule="auto"/>
              <w:ind w:left="567" w:hanging="567"/>
              <w:rPr>
                <w:rFonts w:ascii="Times New Roman" w:hAnsi="Times New Roman" w:cs="Times New Roman"/>
              </w:rPr>
            </w:pPr>
            <w:r>
              <w:rPr>
                <w:rFonts w:ascii="Times New Roman" w:hAnsi="Times New Roman" w:cs="Times New Roman"/>
                <w:lang w:val="ro"/>
              </w:rPr>
              <w:t>Plată intermediară (* dacă este cazul)</w:t>
            </w:r>
          </w:p>
          <w:p w:rsidR="00056F91" w:rsidRPr="00E53649" w:rsidRDefault="00056F91" w:rsidP="00434534">
            <w:pPr>
              <w:spacing w:after="0" w:line="240" w:lineRule="auto"/>
              <w:rPr>
                <w:rFonts w:ascii="Times New Roman" w:hAnsi="Times New Roman" w:cs="Times New Roman"/>
              </w:rPr>
            </w:pPr>
          </w:p>
        </w:tc>
        <w:tc>
          <w:tcPr>
            <w:tcW w:w="2781" w:type="dxa"/>
            <w:tcBorders>
              <w:bottom w:val="nil"/>
            </w:tcBorders>
          </w:tcPr>
          <w:p w:rsidR="00056F91" w:rsidRPr="00E53649" w:rsidRDefault="00056F91" w:rsidP="00434534">
            <w:pPr>
              <w:spacing w:after="0" w:line="240" w:lineRule="auto"/>
              <w:jc w:val="center"/>
              <w:rPr>
                <w:rFonts w:ascii="Times New Roman" w:hAnsi="Times New Roman" w:cs="Times New Roman"/>
                <w:highlight w:val="yellow"/>
              </w:rPr>
            </w:pPr>
            <w:r>
              <w:rPr>
                <w:rFonts w:ascii="Times New Roman" w:hAnsi="Times New Roman" w:cs="Times New Roman"/>
                <w:highlight w:val="yellow"/>
                <w:lang w:val="ro"/>
              </w:rPr>
              <w:t>&lt;XX% din valoarea contractului / suma absolută&gt;</w:t>
            </w:r>
          </w:p>
        </w:tc>
      </w:tr>
      <w:tr w:rsidR="00056F91" w:rsidRPr="00E53649">
        <w:trPr>
          <w:cantSplit/>
          <w:trHeight w:val="809"/>
        </w:trPr>
        <w:tc>
          <w:tcPr>
            <w:tcW w:w="1728" w:type="dxa"/>
            <w:tcBorders>
              <w:bottom w:val="nil"/>
            </w:tcBorders>
          </w:tcPr>
          <w:p w:rsidR="00056F91" w:rsidRPr="00E53649" w:rsidRDefault="00056F91" w:rsidP="00434534">
            <w:pPr>
              <w:spacing w:after="0" w:line="240" w:lineRule="auto"/>
              <w:jc w:val="center"/>
              <w:rPr>
                <w:rFonts w:ascii="Times New Roman" w:hAnsi="Times New Roman" w:cs="Times New Roman"/>
                <w:highlight w:val="yellow"/>
              </w:rPr>
            </w:pPr>
            <w:r>
              <w:rPr>
                <w:rFonts w:ascii="Times New Roman" w:hAnsi="Times New Roman" w:cs="Times New Roman"/>
                <w:highlight w:val="yellow"/>
                <w:lang w:val="ro"/>
              </w:rPr>
              <w:t>&lt; Ziua / Luna &gt;</w:t>
            </w:r>
          </w:p>
        </w:tc>
        <w:tc>
          <w:tcPr>
            <w:tcW w:w="4509" w:type="dxa"/>
            <w:tcBorders>
              <w:bottom w:val="nil"/>
            </w:tcBorders>
          </w:tcPr>
          <w:p w:rsidR="00056F91" w:rsidRPr="00E53649" w:rsidRDefault="00056F91" w:rsidP="00434534">
            <w:pPr>
              <w:spacing w:after="0" w:line="240" w:lineRule="auto"/>
              <w:rPr>
                <w:rFonts w:ascii="Times New Roman" w:hAnsi="Times New Roman" w:cs="Times New Roman"/>
              </w:rPr>
            </w:pPr>
            <w:r>
              <w:rPr>
                <w:rFonts w:ascii="Times New Roman" w:hAnsi="Times New Roman" w:cs="Times New Roman"/>
                <w:lang w:val="ro"/>
              </w:rPr>
              <w:t>Sold final de plată</w:t>
            </w:r>
          </w:p>
        </w:tc>
        <w:tc>
          <w:tcPr>
            <w:tcW w:w="2781" w:type="dxa"/>
            <w:tcBorders>
              <w:bottom w:val="nil"/>
            </w:tcBorders>
          </w:tcPr>
          <w:p w:rsidR="00056F91" w:rsidRPr="00E53649" w:rsidRDefault="00056F91" w:rsidP="00434534">
            <w:pPr>
              <w:spacing w:after="0" w:line="240" w:lineRule="auto"/>
              <w:jc w:val="center"/>
              <w:rPr>
                <w:rFonts w:ascii="Times New Roman" w:hAnsi="Times New Roman" w:cs="Times New Roman"/>
                <w:highlight w:val="yellow"/>
              </w:rPr>
            </w:pPr>
            <w:r>
              <w:rPr>
                <w:rFonts w:ascii="Times New Roman" w:hAnsi="Times New Roman" w:cs="Times New Roman"/>
                <w:highlight w:val="yellow"/>
                <w:lang w:val="ro"/>
              </w:rPr>
              <w:t>&lt;XX% din valoarea contractului / suma absolută&gt;</w:t>
            </w: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34534">
            <w:pPr>
              <w:spacing w:after="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34534">
            <w:pPr>
              <w:spacing w:after="0" w:line="240" w:lineRule="auto"/>
              <w:rPr>
                <w:rFonts w:ascii="Times New Roman" w:hAnsi="Times New Roman" w:cs="Times New Roman"/>
                <w:b/>
                <w:bCs/>
              </w:rPr>
            </w:pPr>
            <w:r>
              <w:rPr>
                <w:rFonts w:ascii="Times New Roman" w:hAnsi="Times New Roman" w:cs="Times New Roman"/>
                <w:b/>
                <w:bCs/>
                <w:lang w:val="ro"/>
              </w:rPr>
              <w:t>Total</w:t>
            </w:r>
          </w:p>
        </w:tc>
        <w:tc>
          <w:tcPr>
            <w:tcW w:w="2781" w:type="dxa"/>
            <w:tcBorders>
              <w:bottom w:val="single" w:sz="4" w:space="0" w:color="auto"/>
            </w:tcBorders>
            <w:shd w:val="pct10" w:color="auto" w:fill="FFFFFF"/>
          </w:tcPr>
          <w:p w:rsidR="00056F91" w:rsidRPr="00E53649" w:rsidRDefault="00056F91" w:rsidP="00434534">
            <w:pPr>
              <w:spacing w:after="0" w:line="240" w:lineRule="auto"/>
              <w:jc w:val="center"/>
              <w:rPr>
                <w:rFonts w:ascii="Times New Roman" w:hAnsi="Times New Roman" w:cs="Times New Roman"/>
              </w:rPr>
            </w:pPr>
            <w:r>
              <w:rPr>
                <w:rFonts w:ascii="Times New Roman" w:hAnsi="Times New Roman" w:cs="Times New Roman"/>
                <w:lang w:val="ro"/>
              </w:rPr>
              <w:t>&lt;</w:t>
            </w:r>
            <w:r>
              <w:rPr>
                <w:rFonts w:ascii="Times New Roman" w:hAnsi="Times New Roman" w:cs="Times New Roman"/>
                <w:highlight w:val="yellow"/>
                <w:lang w:val="ro"/>
              </w:rPr>
              <w:t>Valoarea totală a contractului</w:t>
            </w:r>
            <w:r>
              <w:rPr>
                <w:rFonts w:ascii="Times New Roman" w:hAnsi="Times New Roman" w:cs="Times New Roman"/>
                <w:lang w:val="ro"/>
              </w:rPr>
              <w:t>&gt;</w:t>
            </w:r>
          </w:p>
        </w:tc>
      </w:tr>
    </w:tbl>
    <w:p w:rsidR="00056F91" w:rsidRPr="00B10AE7"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 - Furnizorul va înainta autorității contractante un raport succint privind executarea serviciilor, care va reprezenta baza pentru achitarea plății intermediare și a soldului final </w:t>
      </w:r>
    </w:p>
    <w:p w:rsidR="00056F91"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5: Valabilitatea contractului</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Valabilitatea contractului este &lt;</w:t>
      </w:r>
      <w:r>
        <w:rPr>
          <w:rFonts w:ascii="Times New Roman" w:hAnsi="Times New Roman" w:cs="Times New Roman"/>
          <w:sz w:val="24"/>
          <w:szCs w:val="24"/>
          <w:highlight w:val="yellow"/>
          <w:lang w:val="ro"/>
        </w:rPr>
        <w:t xml:space="preserve"> XX zile/luni</w:t>
      </w:r>
      <w:r>
        <w:rPr>
          <w:rFonts w:ascii="Times New Roman" w:hAnsi="Times New Roman" w:cs="Times New Roman"/>
          <w:sz w:val="24"/>
          <w:szCs w:val="24"/>
          <w:lang w:val="ro"/>
        </w:rPr>
        <w:t xml:space="preserve"> &gt;. </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Data începerii este &lt;</w:t>
      </w:r>
      <w:r>
        <w:rPr>
          <w:rFonts w:ascii="Times New Roman" w:hAnsi="Times New Roman" w:cs="Times New Roman"/>
          <w:sz w:val="24"/>
          <w:szCs w:val="24"/>
          <w:highlight w:val="yellow"/>
          <w:lang w:val="ro"/>
        </w:rPr>
        <w:t>zz / ll / aaaa</w:t>
      </w:r>
      <w:r>
        <w:rPr>
          <w:rFonts w:ascii="Times New Roman" w:hAnsi="Times New Roman" w:cs="Times New Roman"/>
          <w:sz w:val="24"/>
          <w:szCs w:val="24"/>
          <w:lang w:val="ro"/>
        </w:rPr>
        <w:t>&gt;</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 xml:space="preserve">Articolul 6: Soluționarea litigiilor </w:t>
      </w: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sz w:val="24"/>
          <w:szCs w:val="24"/>
          <w:lang w:val="ro"/>
        </w:rPr>
        <w:t xml:space="preserve">Orice litigiu care decurge din prezentul contract sau care se referă la acesta și care nu poate fi soluționat în alt mod se va înainta jurisdicției exclusive a  (* </w:t>
      </w:r>
      <w:r>
        <w:rPr>
          <w:rFonts w:ascii="Times New Roman" w:hAnsi="Times New Roman" w:cs="Times New Roman"/>
          <w:sz w:val="24"/>
          <w:szCs w:val="24"/>
          <w:highlight w:val="yellow"/>
          <w:lang w:val="ro"/>
        </w:rPr>
        <w:t>- specificați instanța judecătorească sau de arbitraj competentă</w:t>
      </w:r>
      <w:r>
        <w:rPr>
          <w:rFonts w:ascii="Times New Roman" w:hAnsi="Times New Roman" w:cs="Times New Roman"/>
          <w:sz w:val="24"/>
          <w:szCs w:val="24"/>
          <w:lang w:val="ro"/>
        </w:rPr>
        <w:t>) în conformitate cu legislația națională a statului Autorității Contractante.</w:t>
      </w: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434534">
            <w:pPr>
              <w:pStyle w:val="BodyText"/>
              <w:keepNext/>
              <w:keepLines/>
              <w:spacing w:after="0"/>
              <w:rPr>
                <w:b/>
                <w:bCs/>
              </w:rPr>
            </w:pPr>
            <w:r>
              <w:rPr>
                <w:b/>
                <w:bCs/>
                <w:lang w:val="ro"/>
              </w:rPr>
              <w:t>Pentru furnizor</w:t>
            </w:r>
          </w:p>
        </w:tc>
        <w:tc>
          <w:tcPr>
            <w:tcW w:w="4340" w:type="dxa"/>
            <w:gridSpan w:val="2"/>
          </w:tcPr>
          <w:p w:rsidR="00056F91" w:rsidRPr="00FA07B2" w:rsidRDefault="00056F91" w:rsidP="00434534">
            <w:pPr>
              <w:pStyle w:val="BodyText"/>
              <w:keepNext/>
              <w:keepLines/>
              <w:spacing w:after="0"/>
              <w:rPr>
                <w:b/>
                <w:bCs/>
              </w:rPr>
            </w:pPr>
            <w:r>
              <w:rPr>
                <w:b/>
                <w:bCs/>
                <w:lang w:val="ro"/>
              </w:rPr>
              <w:t>Pentru Autoritatea contractantă</w:t>
            </w:r>
          </w:p>
        </w:tc>
      </w:tr>
      <w:tr w:rsidR="00056F91" w:rsidRPr="00E53649">
        <w:trPr>
          <w:cantSplit/>
        </w:trPr>
        <w:tc>
          <w:tcPr>
            <w:tcW w:w="1491" w:type="dxa"/>
          </w:tcPr>
          <w:p w:rsidR="00056F91" w:rsidRPr="00FA07B2" w:rsidRDefault="00056F91" w:rsidP="00434534">
            <w:pPr>
              <w:pStyle w:val="BodyText"/>
              <w:keepNext/>
              <w:keepLines/>
              <w:spacing w:before="160" w:after="0"/>
            </w:pPr>
            <w:r>
              <w:rPr>
                <w:lang w:val="ro"/>
              </w:rPr>
              <w:t>Numele:</w:t>
            </w:r>
          </w:p>
        </w:tc>
        <w:tc>
          <w:tcPr>
            <w:tcW w:w="3259" w:type="dxa"/>
          </w:tcPr>
          <w:p w:rsidR="00056F91" w:rsidRPr="00FA07B2" w:rsidRDefault="00056F91" w:rsidP="00434534">
            <w:pPr>
              <w:pStyle w:val="BodyText"/>
              <w:keepNext/>
              <w:keepLines/>
              <w:spacing w:before="160" w:after="0"/>
            </w:pPr>
          </w:p>
        </w:tc>
        <w:tc>
          <w:tcPr>
            <w:tcW w:w="2321" w:type="dxa"/>
          </w:tcPr>
          <w:p w:rsidR="00056F91" w:rsidRPr="00FA07B2" w:rsidRDefault="00056F91" w:rsidP="00434534">
            <w:pPr>
              <w:pStyle w:val="BodyText"/>
              <w:keepNext/>
              <w:keepLines/>
              <w:spacing w:before="160" w:after="0"/>
            </w:pPr>
            <w:r>
              <w:rPr>
                <w:lang w:val="ro"/>
              </w:rPr>
              <w:t>Numele:</w:t>
            </w:r>
          </w:p>
        </w:tc>
        <w:tc>
          <w:tcPr>
            <w:tcW w:w="2019" w:type="dxa"/>
          </w:tcPr>
          <w:p w:rsidR="00056F91" w:rsidRPr="00FA07B2" w:rsidRDefault="00056F91" w:rsidP="00434534">
            <w:pPr>
              <w:pStyle w:val="BodyText"/>
              <w:keepNext/>
              <w:keepLines/>
              <w:spacing w:before="160" w:after="0"/>
            </w:pPr>
          </w:p>
        </w:tc>
      </w:tr>
      <w:tr w:rsidR="00056F91" w:rsidRPr="00E53649">
        <w:trPr>
          <w:cantSplit/>
        </w:trPr>
        <w:tc>
          <w:tcPr>
            <w:tcW w:w="1491" w:type="dxa"/>
          </w:tcPr>
          <w:p w:rsidR="00056F91" w:rsidRPr="00FA07B2" w:rsidRDefault="00056F91" w:rsidP="00434534">
            <w:pPr>
              <w:pStyle w:val="BodyText"/>
              <w:keepNext/>
              <w:keepLines/>
              <w:spacing w:before="160" w:after="0"/>
            </w:pPr>
            <w:r>
              <w:rPr>
                <w:lang w:val="ro"/>
              </w:rPr>
              <w:t>Funcția:</w:t>
            </w:r>
          </w:p>
        </w:tc>
        <w:tc>
          <w:tcPr>
            <w:tcW w:w="3259" w:type="dxa"/>
          </w:tcPr>
          <w:p w:rsidR="00056F91" w:rsidRPr="00FA07B2" w:rsidRDefault="00056F91" w:rsidP="00434534">
            <w:pPr>
              <w:pStyle w:val="BodyText"/>
              <w:keepNext/>
              <w:keepLines/>
              <w:spacing w:before="160" w:after="0"/>
            </w:pPr>
          </w:p>
        </w:tc>
        <w:tc>
          <w:tcPr>
            <w:tcW w:w="2321" w:type="dxa"/>
          </w:tcPr>
          <w:p w:rsidR="00056F91" w:rsidRPr="00FA07B2" w:rsidRDefault="00056F91" w:rsidP="00434534">
            <w:pPr>
              <w:pStyle w:val="BodyText"/>
              <w:keepNext/>
              <w:keepLines/>
              <w:spacing w:before="160" w:after="0"/>
            </w:pPr>
            <w:r>
              <w:rPr>
                <w:lang w:val="ro"/>
              </w:rPr>
              <w:t>Funcția:</w:t>
            </w:r>
          </w:p>
        </w:tc>
        <w:tc>
          <w:tcPr>
            <w:tcW w:w="2019" w:type="dxa"/>
          </w:tcPr>
          <w:p w:rsidR="00056F91" w:rsidRPr="00FA07B2" w:rsidRDefault="00056F91" w:rsidP="00434534">
            <w:pPr>
              <w:pStyle w:val="BodyText"/>
              <w:keepNext/>
              <w:keepLines/>
              <w:spacing w:before="160" w:after="0"/>
            </w:pPr>
          </w:p>
        </w:tc>
      </w:tr>
      <w:tr w:rsidR="00056F91" w:rsidRPr="00E53649">
        <w:trPr>
          <w:cantSplit/>
        </w:trPr>
        <w:tc>
          <w:tcPr>
            <w:tcW w:w="1491" w:type="dxa"/>
          </w:tcPr>
          <w:p w:rsidR="00056F91" w:rsidRPr="00FA07B2" w:rsidRDefault="00056F91" w:rsidP="00434534">
            <w:pPr>
              <w:pStyle w:val="BodyText"/>
              <w:keepNext/>
              <w:keepLines/>
              <w:spacing w:before="160" w:after="0"/>
            </w:pPr>
            <w:r>
              <w:rPr>
                <w:lang w:val="ro"/>
              </w:rPr>
              <w:t>Semnătura:</w:t>
            </w:r>
          </w:p>
        </w:tc>
        <w:tc>
          <w:tcPr>
            <w:tcW w:w="3259" w:type="dxa"/>
          </w:tcPr>
          <w:p w:rsidR="00056F91" w:rsidRPr="00FA07B2" w:rsidRDefault="00056F91" w:rsidP="00434534">
            <w:pPr>
              <w:pStyle w:val="BodyText"/>
              <w:keepNext/>
              <w:keepLines/>
              <w:spacing w:before="160" w:after="0"/>
            </w:pPr>
          </w:p>
        </w:tc>
        <w:tc>
          <w:tcPr>
            <w:tcW w:w="2321" w:type="dxa"/>
          </w:tcPr>
          <w:p w:rsidR="00056F91" w:rsidRPr="00FA07B2" w:rsidRDefault="00056F91" w:rsidP="00434534">
            <w:pPr>
              <w:pStyle w:val="BodyText"/>
              <w:keepNext/>
              <w:keepLines/>
              <w:spacing w:before="160" w:after="0"/>
            </w:pPr>
            <w:r>
              <w:rPr>
                <w:lang w:val="ro"/>
              </w:rPr>
              <w:t>Semnătura:</w:t>
            </w:r>
          </w:p>
        </w:tc>
        <w:tc>
          <w:tcPr>
            <w:tcW w:w="2019" w:type="dxa"/>
          </w:tcPr>
          <w:p w:rsidR="00056F91" w:rsidRPr="00FA07B2" w:rsidRDefault="00056F91" w:rsidP="00434534">
            <w:pPr>
              <w:pStyle w:val="BodyText"/>
              <w:keepNext/>
              <w:keepLines/>
              <w:spacing w:before="160" w:after="0"/>
            </w:pPr>
          </w:p>
        </w:tc>
      </w:tr>
      <w:tr w:rsidR="00056F91" w:rsidRPr="00E53649">
        <w:trPr>
          <w:cantSplit/>
        </w:trPr>
        <w:tc>
          <w:tcPr>
            <w:tcW w:w="1491" w:type="dxa"/>
          </w:tcPr>
          <w:p w:rsidR="00056F91" w:rsidRPr="00FA07B2" w:rsidRDefault="00056F91" w:rsidP="00434534">
            <w:pPr>
              <w:pStyle w:val="BodyText"/>
              <w:keepNext/>
              <w:keepLines/>
              <w:spacing w:before="160" w:after="0"/>
            </w:pPr>
            <w:r>
              <w:rPr>
                <w:lang w:val="ro"/>
              </w:rPr>
              <w:t>Data:</w:t>
            </w:r>
          </w:p>
        </w:tc>
        <w:tc>
          <w:tcPr>
            <w:tcW w:w="3259" w:type="dxa"/>
          </w:tcPr>
          <w:p w:rsidR="00056F91" w:rsidRPr="00FA07B2" w:rsidRDefault="00056F91" w:rsidP="00434534">
            <w:pPr>
              <w:pStyle w:val="BodyText"/>
              <w:keepNext/>
              <w:keepLines/>
              <w:spacing w:before="160" w:after="0"/>
            </w:pPr>
          </w:p>
        </w:tc>
        <w:tc>
          <w:tcPr>
            <w:tcW w:w="2321" w:type="dxa"/>
          </w:tcPr>
          <w:p w:rsidR="00056F91" w:rsidRPr="00FA07B2" w:rsidRDefault="00056F91" w:rsidP="00434534">
            <w:pPr>
              <w:pStyle w:val="BodyText"/>
              <w:keepNext/>
              <w:keepLines/>
              <w:spacing w:before="160" w:after="0"/>
            </w:pPr>
            <w:r>
              <w:rPr>
                <w:lang w:val="ro"/>
              </w:rPr>
              <w:t>Data:</w:t>
            </w:r>
          </w:p>
        </w:tc>
        <w:tc>
          <w:tcPr>
            <w:tcW w:w="2019" w:type="dxa"/>
          </w:tcPr>
          <w:p w:rsidR="00056F91" w:rsidRPr="00FA07B2" w:rsidRDefault="00056F91" w:rsidP="00434534">
            <w:pPr>
              <w:pStyle w:val="BodyText"/>
              <w:keepNext/>
              <w:keepLines/>
              <w:spacing w:before="160" w:after="0"/>
            </w:pPr>
          </w:p>
        </w:tc>
      </w:tr>
    </w:tbl>
    <w:p w:rsidR="00056F91" w:rsidRPr="00E53649" w:rsidRDefault="00056F91" w:rsidP="004B03C6">
      <w:pPr>
        <w:spacing w:after="0"/>
        <w:jc w:val="both"/>
        <w:rPr>
          <w:rFonts w:ascii="Times New Roman" w:hAnsi="Times New Roman" w:cs="Times New Roman"/>
          <w:b/>
          <w:bCs/>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7AE1" w:rsidRDefault="00B87AE1" w:rsidP="002D4560">
      <w:pPr>
        <w:spacing w:after="0" w:line="240" w:lineRule="auto"/>
      </w:pPr>
      <w:r>
        <w:separator/>
      </w:r>
    </w:p>
  </w:endnote>
  <w:endnote w:type="continuationSeparator" w:id="0">
    <w:p w:rsidR="00B87AE1" w:rsidRDefault="00B87AE1"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Courier New"/>
    <w:charset w:val="00"/>
    <w:family w:val="auto"/>
    <w:pitch w:val="variable"/>
    <w:sig w:usb0="00000003"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ndale Sans UI">
    <w:altName w:val="Arial Unicode MS"/>
    <w:charset w:val="EE"/>
    <w:family w:val="auto"/>
    <w:pitch w:val="variable"/>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1" w:rsidRDefault="00056F91">
    <w:pPr>
      <w:pStyle w:val="Footer"/>
      <w:jc w:val="right"/>
    </w:pPr>
    <w:r>
      <w:rPr>
        <w:lang w:val="ro"/>
      </w:rPr>
      <w:t xml:space="preserve">Pagina </w:t>
    </w:r>
    <w:r>
      <w:rPr>
        <w:lang w:val="ro"/>
      </w:rPr>
      <w:fldChar w:fldCharType="begin"/>
    </w:r>
    <w:r>
      <w:rPr>
        <w:lang w:val="ro"/>
      </w:rPr>
      <w:instrText xml:space="preserve"> PAGE </w:instrText>
    </w:r>
    <w:r>
      <w:rPr>
        <w:lang w:val="ro"/>
      </w:rPr>
      <w:fldChar w:fldCharType="separate"/>
    </w:r>
    <w:r w:rsidR="00214DD3">
      <w:rPr>
        <w:noProof/>
        <w:lang w:val="ro"/>
      </w:rPr>
      <w:t>1</w:t>
    </w:r>
    <w:r>
      <w:rPr>
        <w:lang w:val="ro"/>
      </w:rPr>
      <w:fldChar w:fldCharType="end"/>
    </w:r>
    <w:r>
      <w:rPr>
        <w:lang w:val="ro"/>
      </w:rPr>
      <w:t xml:space="preserve"> din </w:t>
    </w:r>
    <w:r>
      <w:rPr>
        <w:lang w:val="ro"/>
      </w:rPr>
      <w:fldChar w:fldCharType="begin"/>
    </w:r>
    <w:r>
      <w:rPr>
        <w:lang w:val="ro"/>
      </w:rPr>
      <w:instrText xml:space="preserve"> NUMPAGES  </w:instrText>
    </w:r>
    <w:r>
      <w:rPr>
        <w:lang w:val="ro"/>
      </w:rPr>
      <w:fldChar w:fldCharType="separate"/>
    </w:r>
    <w:r w:rsidR="00214DD3">
      <w:rPr>
        <w:noProof/>
        <w:lang w:val="ro"/>
      </w:rPr>
      <w:t>9</w:t>
    </w:r>
    <w:r>
      <w:rPr>
        <w:lang w:val="ro"/>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7AE1" w:rsidRDefault="00B87AE1" w:rsidP="002D4560">
      <w:pPr>
        <w:spacing w:after="0" w:line="240" w:lineRule="auto"/>
      </w:pPr>
      <w:r>
        <w:separator/>
      </w:r>
    </w:p>
  </w:footnote>
  <w:footnote w:type="continuationSeparator" w:id="0">
    <w:p w:rsidR="00B87AE1" w:rsidRDefault="00B87AE1" w:rsidP="002D4560">
      <w:pPr>
        <w:spacing w:after="0" w:line="240" w:lineRule="auto"/>
      </w:pPr>
      <w:r>
        <w:continuationSeparator/>
      </w:r>
    </w:p>
  </w:footnote>
  <w:footnote w:id="1">
    <w:p w:rsidR="00056F91" w:rsidRDefault="00056F91" w:rsidP="00B02A46">
      <w:pPr>
        <w:pStyle w:val="FootnoteText"/>
        <w:spacing w:after="0"/>
        <w:ind w:left="142" w:hanging="142"/>
      </w:pPr>
      <w:r>
        <w:rPr>
          <w:rStyle w:val="FootnoteReference"/>
          <w:rFonts w:ascii="Times New Roman" w:hAnsi="Times New Roman" w:cs="Times New Roman"/>
          <w:lang w:val="ro"/>
        </w:rPr>
        <w:footnoteRef/>
      </w:r>
      <w:r>
        <w:rPr>
          <w:lang w:val="ro"/>
        </w:rPr>
        <w:tab/>
        <w:t xml:space="preserve"> După caz. Pentru persoane fizice, menționați cartea de identitate sau pașaportul sau documentul echivalent - număr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2"/>
    <w:lvl w:ilvl="0">
      <w:start w:val="1"/>
      <w:numFmt w:val="bullet"/>
      <w:lvlText w:val=""/>
      <w:lvlJc w:val="left"/>
      <w:pPr>
        <w:tabs>
          <w:tab w:val="num" w:pos="720"/>
        </w:tabs>
        <w:ind w:left="720" w:hanging="360"/>
      </w:pPr>
      <w:rPr>
        <w:rFonts w:ascii="Symbol" w:hAnsi="Symbol" w:cs="Symbol"/>
        <w:sz w:val="20"/>
      </w:rPr>
    </w:lvl>
    <w:lvl w:ilvl="1">
      <w:start w:val="1"/>
      <w:numFmt w:val="bullet"/>
      <w:lvlText w:val="◦"/>
      <w:lvlJc w:val="left"/>
      <w:pPr>
        <w:tabs>
          <w:tab w:val="num" w:pos="1080"/>
        </w:tabs>
        <w:ind w:left="1080" w:hanging="360"/>
      </w:pPr>
      <w:rPr>
        <w:rFonts w:ascii="OpenSymbol" w:hAnsi="OpenSymbol" w:cs="Courier New"/>
        <w:sz w:val="20"/>
      </w:rPr>
    </w:lvl>
    <w:lvl w:ilvl="2">
      <w:start w:val="1"/>
      <w:numFmt w:val="bullet"/>
      <w:lvlText w:val="▪"/>
      <w:lvlJc w:val="left"/>
      <w:pPr>
        <w:tabs>
          <w:tab w:val="num" w:pos="1440"/>
        </w:tabs>
        <w:ind w:left="1440" w:hanging="360"/>
      </w:pPr>
      <w:rPr>
        <w:rFonts w:ascii="OpenSymbol" w:hAnsi="OpenSymbol" w:cs="Courier New"/>
        <w:sz w:val="20"/>
      </w:rPr>
    </w:lvl>
    <w:lvl w:ilvl="3">
      <w:start w:val="1"/>
      <w:numFmt w:val="bullet"/>
      <w:lvlText w:val=""/>
      <w:lvlJc w:val="left"/>
      <w:pPr>
        <w:tabs>
          <w:tab w:val="num" w:pos="1800"/>
        </w:tabs>
        <w:ind w:left="1800" w:hanging="360"/>
      </w:pPr>
      <w:rPr>
        <w:rFonts w:ascii="Symbol" w:hAnsi="Symbol" w:cs="Symbol"/>
        <w:sz w:val="20"/>
      </w:rPr>
    </w:lvl>
    <w:lvl w:ilvl="4">
      <w:start w:val="1"/>
      <w:numFmt w:val="bullet"/>
      <w:lvlText w:val="◦"/>
      <w:lvlJc w:val="left"/>
      <w:pPr>
        <w:tabs>
          <w:tab w:val="num" w:pos="2160"/>
        </w:tabs>
        <w:ind w:left="2160" w:hanging="360"/>
      </w:pPr>
      <w:rPr>
        <w:rFonts w:ascii="OpenSymbol" w:hAnsi="OpenSymbol" w:cs="Courier New"/>
        <w:sz w:val="20"/>
      </w:rPr>
    </w:lvl>
    <w:lvl w:ilvl="5">
      <w:start w:val="1"/>
      <w:numFmt w:val="bullet"/>
      <w:lvlText w:val="▪"/>
      <w:lvlJc w:val="left"/>
      <w:pPr>
        <w:tabs>
          <w:tab w:val="num" w:pos="2520"/>
        </w:tabs>
        <w:ind w:left="2520" w:hanging="360"/>
      </w:pPr>
      <w:rPr>
        <w:rFonts w:ascii="OpenSymbol" w:hAnsi="OpenSymbol" w:cs="Courier New"/>
        <w:sz w:val="20"/>
      </w:rPr>
    </w:lvl>
    <w:lvl w:ilvl="6">
      <w:start w:val="1"/>
      <w:numFmt w:val="bullet"/>
      <w:lvlText w:val=""/>
      <w:lvlJc w:val="left"/>
      <w:pPr>
        <w:tabs>
          <w:tab w:val="num" w:pos="2880"/>
        </w:tabs>
        <w:ind w:left="2880" w:hanging="360"/>
      </w:pPr>
      <w:rPr>
        <w:rFonts w:ascii="Symbol" w:hAnsi="Symbol" w:cs="Symbol"/>
        <w:sz w:val="20"/>
      </w:rPr>
    </w:lvl>
    <w:lvl w:ilvl="7">
      <w:start w:val="1"/>
      <w:numFmt w:val="bullet"/>
      <w:lvlText w:val="◦"/>
      <w:lvlJc w:val="left"/>
      <w:pPr>
        <w:tabs>
          <w:tab w:val="num" w:pos="3240"/>
        </w:tabs>
        <w:ind w:left="3240" w:hanging="360"/>
      </w:pPr>
      <w:rPr>
        <w:rFonts w:ascii="OpenSymbol" w:hAnsi="OpenSymbol" w:cs="Courier New"/>
        <w:sz w:val="20"/>
      </w:rPr>
    </w:lvl>
    <w:lvl w:ilvl="8">
      <w:start w:val="1"/>
      <w:numFmt w:val="bullet"/>
      <w:lvlText w:val="▪"/>
      <w:lvlJc w:val="left"/>
      <w:pPr>
        <w:tabs>
          <w:tab w:val="num" w:pos="3600"/>
        </w:tabs>
        <w:ind w:left="3600" w:hanging="360"/>
      </w:pPr>
      <w:rPr>
        <w:rFonts w:ascii="OpenSymbol" w:hAnsi="OpenSymbol" w:cs="Courier New"/>
        <w:sz w:val="20"/>
      </w:rPr>
    </w:lvl>
  </w:abstractNum>
  <w:abstractNum w:abstractNumId="1"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3"/>
    <w:multiLevelType w:val="multilevel"/>
    <w:tmpl w:val="00000003"/>
    <w:name w:val="WW8Num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15:restartNumberingAfterBreak="0">
    <w:nsid w:val="00000005"/>
    <w:multiLevelType w:val="multilevel"/>
    <w:tmpl w:val="00000005"/>
    <w:name w:val="WW8Num5"/>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 w15:restartNumberingAfterBreak="0">
    <w:nsid w:val="00000006"/>
    <w:multiLevelType w:val="multilevel"/>
    <w:tmpl w:val="00000006"/>
    <w:name w:val="WW8Num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 w15:restartNumberingAfterBreak="0">
    <w:nsid w:val="00000007"/>
    <w:multiLevelType w:val="multilevel"/>
    <w:tmpl w:val="00000007"/>
    <w:name w:val="WW8Num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7" w15:restartNumberingAfterBreak="0">
    <w:nsid w:val="00000008"/>
    <w:multiLevelType w:val="multilevel"/>
    <w:tmpl w:val="00000008"/>
    <w:name w:val="WW8Num8"/>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8" w15:restartNumberingAfterBreak="0">
    <w:nsid w:val="00000009"/>
    <w:multiLevelType w:val="multilevel"/>
    <w:tmpl w:val="00000009"/>
    <w:name w:val="WW8Num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9" w15:restartNumberingAfterBreak="0">
    <w:nsid w:val="0000000A"/>
    <w:multiLevelType w:val="multilevel"/>
    <w:tmpl w:val="0000000A"/>
    <w:name w:val="WW8Num10"/>
    <w:lvl w:ilvl="0">
      <w:start w:val="1"/>
      <w:numFmt w:val="decimal"/>
      <w:lvlText w:val="%1."/>
      <w:lvlJc w:val="left"/>
      <w:pPr>
        <w:tabs>
          <w:tab w:val="num" w:pos="707"/>
        </w:tabs>
        <w:ind w:left="707" w:hanging="283"/>
      </w:pPr>
      <w:rPr>
        <w:b/>
      </w:r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0" w15:restartNumberingAfterBreak="0">
    <w:nsid w:val="0000000B"/>
    <w:multiLevelType w:val="multilevel"/>
    <w:tmpl w:val="0000000B"/>
    <w:name w:val="WW8Num11"/>
    <w:lvl w:ilvl="0">
      <w:start w:val="1"/>
      <w:numFmt w:val="decimal"/>
      <w:lvlText w:val="%1."/>
      <w:lvlJc w:val="left"/>
      <w:pPr>
        <w:tabs>
          <w:tab w:val="num" w:pos="347"/>
        </w:tabs>
        <w:ind w:left="347" w:hanging="283"/>
      </w:pPr>
      <w:rPr>
        <w:b/>
      </w:rPr>
    </w:lvl>
    <w:lvl w:ilvl="1">
      <w:start w:val="1"/>
      <w:numFmt w:val="decimal"/>
      <w:lvlText w:val="%2."/>
      <w:lvlJc w:val="left"/>
      <w:pPr>
        <w:tabs>
          <w:tab w:val="num" w:pos="1054"/>
        </w:tabs>
        <w:ind w:left="1054" w:hanging="283"/>
      </w:pPr>
    </w:lvl>
    <w:lvl w:ilvl="2">
      <w:start w:val="1"/>
      <w:numFmt w:val="decimal"/>
      <w:lvlText w:val="%3."/>
      <w:lvlJc w:val="left"/>
      <w:pPr>
        <w:tabs>
          <w:tab w:val="num" w:pos="1761"/>
        </w:tabs>
        <w:ind w:left="1761" w:hanging="283"/>
      </w:pPr>
    </w:lvl>
    <w:lvl w:ilvl="3">
      <w:start w:val="1"/>
      <w:numFmt w:val="decimal"/>
      <w:lvlText w:val="%4."/>
      <w:lvlJc w:val="left"/>
      <w:pPr>
        <w:tabs>
          <w:tab w:val="num" w:pos="2468"/>
        </w:tabs>
        <w:ind w:left="2468" w:hanging="283"/>
      </w:pPr>
    </w:lvl>
    <w:lvl w:ilvl="4">
      <w:start w:val="1"/>
      <w:numFmt w:val="decimal"/>
      <w:lvlText w:val="%5."/>
      <w:lvlJc w:val="left"/>
      <w:pPr>
        <w:tabs>
          <w:tab w:val="num" w:pos="3175"/>
        </w:tabs>
        <w:ind w:left="3175" w:hanging="283"/>
      </w:pPr>
    </w:lvl>
    <w:lvl w:ilvl="5">
      <w:start w:val="1"/>
      <w:numFmt w:val="decimal"/>
      <w:lvlText w:val="%6."/>
      <w:lvlJc w:val="left"/>
      <w:pPr>
        <w:tabs>
          <w:tab w:val="num" w:pos="3882"/>
        </w:tabs>
        <w:ind w:left="3882" w:hanging="283"/>
      </w:pPr>
    </w:lvl>
    <w:lvl w:ilvl="6">
      <w:start w:val="1"/>
      <w:numFmt w:val="decimal"/>
      <w:lvlText w:val="%7."/>
      <w:lvlJc w:val="left"/>
      <w:pPr>
        <w:tabs>
          <w:tab w:val="num" w:pos="4589"/>
        </w:tabs>
        <w:ind w:left="4589" w:hanging="283"/>
      </w:pPr>
    </w:lvl>
    <w:lvl w:ilvl="7">
      <w:start w:val="1"/>
      <w:numFmt w:val="decimal"/>
      <w:lvlText w:val="%8."/>
      <w:lvlJc w:val="left"/>
      <w:pPr>
        <w:tabs>
          <w:tab w:val="num" w:pos="5296"/>
        </w:tabs>
        <w:ind w:left="5296" w:hanging="283"/>
      </w:pPr>
    </w:lvl>
    <w:lvl w:ilvl="8">
      <w:start w:val="1"/>
      <w:numFmt w:val="decimal"/>
      <w:lvlText w:val="%9."/>
      <w:lvlJc w:val="left"/>
      <w:pPr>
        <w:tabs>
          <w:tab w:val="num" w:pos="6003"/>
        </w:tabs>
        <w:ind w:left="6003" w:hanging="283"/>
      </w:pPr>
    </w:lvl>
  </w:abstractNum>
  <w:abstractNum w:abstractNumId="11" w15:restartNumberingAfterBreak="0">
    <w:nsid w:val="0000000C"/>
    <w:multiLevelType w:val="multilevel"/>
    <w:tmpl w:val="0000000C"/>
    <w:name w:val="WW8Num12"/>
    <w:lvl w:ilvl="0">
      <w:start w:val="2"/>
      <w:numFmt w:val="decimal"/>
      <w:lvlText w:val="%1."/>
      <w:lvlJc w:val="left"/>
      <w:pPr>
        <w:tabs>
          <w:tab w:val="num" w:pos="347"/>
        </w:tabs>
        <w:ind w:left="347" w:hanging="283"/>
      </w:pPr>
    </w:lvl>
    <w:lvl w:ilvl="1">
      <w:start w:val="1"/>
      <w:numFmt w:val="decimal"/>
      <w:lvlText w:val="%2."/>
      <w:lvlJc w:val="left"/>
      <w:pPr>
        <w:tabs>
          <w:tab w:val="num" w:pos="1054"/>
        </w:tabs>
        <w:ind w:left="1054" w:hanging="283"/>
      </w:pPr>
    </w:lvl>
    <w:lvl w:ilvl="2">
      <w:start w:val="1"/>
      <w:numFmt w:val="decimal"/>
      <w:lvlText w:val="%3."/>
      <w:lvlJc w:val="left"/>
      <w:pPr>
        <w:tabs>
          <w:tab w:val="num" w:pos="1761"/>
        </w:tabs>
        <w:ind w:left="1761" w:hanging="283"/>
      </w:pPr>
    </w:lvl>
    <w:lvl w:ilvl="3">
      <w:start w:val="1"/>
      <w:numFmt w:val="decimal"/>
      <w:lvlText w:val="%4."/>
      <w:lvlJc w:val="left"/>
      <w:pPr>
        <w:tabs>
          <w:tab w:val="num" w:pos="2468"/>
        </w:tabs>
        <w:ind w:left="2468" w:hanging="283"/>
      </w:pPr>
    </w:lvl>
    <w:lvl w:ilvl="4">
      <w:start w:val="1"/>
      <w:numFmt w:val="decimal"/>
      <w:lvlText w:val="%5."/>
      <w:lvlJc w:val="left"/>
      <w:pPr>
        <w:tabs>
          <w:tab w:val="num" w:pos="3175"/>
        </w:tabs>
        <w:ind w:left="3175" w:hanging="283"/>
      </w:pPr>
    </w:lvl>
    <w:lvl w:ilvl="5">
      <w:start w:val="1"/>
      <w:numFmt w:val="decimal"/>
      <w:lvlText w:val="%6."/>
      <w:lvlJc w:val="left"/>
      <w:pPr>
        <w:tabs>
          <w:tab w:val="num" w:pos="3882"/>
        </w:tabs>
        <w:ind w:left="3882" w:hanging="283"/>
      </w:pPr>
    </w:lvl>
    <w:lvl w:ilvl="6">
      <w:start w:val="1"/>
      <w:numFmt w:val="decimal"/>
      <w:lvlText w:val="%7."/>
      <w:lvlJc w:val="left"/>
      <w:pPr>
        <w:tabs>
          <w:tab w:val="num" w:pos="4589"/>
        </w:tabs>
        <w:ind w:left="4589" w:hanging="283"/>
      </w:pPr>
    </w:lvl>
    <w:lvl w:ilvl="7">
      <w:start w:val="1"/>
      <w:numFmt w:val="decimal"/>
      <w:lvlText w:val="%8."/>
      <w:lvlJc w:val="left"/>
      <w:pPr>
        <w:tabs>
          <w:tab w:val="num" w:pos="5296"/>
        </w:tabs>
        <w:ind w:left="5296" w:hanging="283"/>
      </w:pPr>
    </w:lvl>
    <w:lvl w:ilvl="8">
      <w:start w:val="1"/>
      <w:numFmt w:val="decimal"/>
      <w:lvlText w:val="%9."/>
      <w:lvlJc w:val="left"/>
      <w:pPr>
        <w:tabs>
          <w:tab w:val="num" w:pos="6003"/>
        </w:tabs>
        <w:ind w:left="6003" w:hanging="283"/>
      </w:pPr>
    </w:lvl>
  </w:abstractNum>
  <w:abstractNum w:abstractNumId="12" w15:restartNumberingAfterBreak="0">
    <w:nsid w:val="0000000D"/>
    <w:multiLevelType w:val="multilevel"/>
    <w:tmpl w:val="0000000D"/>
    <w:name w:val="WW8Num13"/>
    <w:lvl w:ilvl="0">
      <w:start w:val="3"/>
      <w:numFmt w:val="decimal"/>
      <w:lvlText w:val="%1."/>
      <w:lvlJc w:val="left"/>
      <w:pPr>
        <w:tabs>
          <w:tab w:val="num" w:pos="347"/>
        </w:tabs>
        <w:ind w:left="347" w:hanging="283"/>
      </w:pPr>
      <w:rPr>
        <w:b/>
      </w:rPr>
    </w:lvl>
    <w:lvl w:ilvl="1">
      <w:start w:val="1"/>
      <w:numFmt w:val="decimal"/>
      <w:lvlText w:val="%2."/>
      <w:lvlJc w:val="left"/>
      <w:pPr>
        <w:tabs>
          <w:tab w:val="num" w:pos="1054"/>
        </w:tabs>
        <w:ind w:left="1054" w:hanging="283"/>
      </w:pPr>
    </w:lvl>
    <w:lvl w:ilvl="2">
      <w:start w:val="1"/>
      <w:numFmt w:val="decimal"/>
      <w:lvlText w:val="%3."/>
      <w:lvlJc w:val="left"/>
      <w:pPr>
        <w:tabs>
          <w:tab w:val="num" w:pos="1761"/>
        </w:tabs>
        <w:ind w:left="1761" w:hanging="283"/>
      </w:pPr>
    </w:lvl>
    <w:lvl w:ilvl="3">
      <w:start w:val="1"/>
      <w:numFmt w:val="decimal"/>
      <w:lvlText w:val="%4."/>
      <w:lvlJc w:val="left"/>
      <w:pPr>
        <w:tabs>
          <w:tab w:val="num" w:pos="2468"/>
        </w:tabs>
        <w:ind w:left="2468" w:hanging="283"/>
      </w:pPr>
    </w:lvl>
    <w:lvl w:ilvl="4">
      <w:start w:val="1"/>
      <w:numFmt w:val="decimal"/>
      <w:lvlText w:val="%5."/>
      <w:lvlJc w:val="left"/>
      <w:pPr>
        <w:tabs>
          <w:tab w:val="num" w:pos="3175"/>
        </w:tabs>
        <w:ind w:left="3175" w:hanging="283"/>
      </w:pPr>
    </w:lvl>
    <w:lvl w:ilvl="5">
      <w:start w:val="1"/>
      <w:numFmt w:val="decimal"/>
      <w:lvlText w:val="%6."/>
      <w:lvlJc w:val="left"/>
      <w:pPr>
        <w:tabs>
          <w:tab w:val="num" w:pos="3882"/>
        </w:tabs>
        <w:ind w:left="3882" w:hanging="283"/>
      </w:pPr>
    </w:lvl>
    <w:lvl w:ilvl="6">
      <w:start w:val="1"/>
      <w:numFmt w:val="decimal"/>
      <w:lvlText w:val="%7."/>
      <w:lvlJc w:val="left"/>
      <w:pPr>
        <w:tabs>
          <w:tab w:val="num" w:pos="4589"/>
        </w:tabs>
        <w:ind w:left="4589" w:hanging="283"/>
      </w:pPr>
    </w:lvl>
    <w:lvl w:ilvl="7">
      <w:start w:val="1"/>
      <w:numFmt w:val="decimal"/>
      <w:lvlText w:val="%8."/>
      <w:lvlJc w:val="left"/>
      <w:pPr>
        <w:tabs>
          <w:tab w:val="num" w:pos="5296"/>
        </w:tabs>
        <w:ind w:left="5296" w:hanging="283"/>
      </w:pPr>
    </w:lvl>
    <w:lvl w:ilvl="8">
      <w:start w:val="1"/>
      <w:numFmt w:val="decimal"/>
      <w:lvlText w:val="%9."/>
      <w:lvlJc w:val="left"/>
      <w:pPr>
        <w:tabs>
          <w:tab w:val="num" w:pos="6003"/>
        </w:tabs>
        <w:ind w:left="6003" w:hanging="283"/>
      </w:pPr>
    </w:lvl>
  </w:abstractNum>
  <w:abstractNum w:abstractNumId="13" w15:restartNumberingAfterBreak="0">
    <w:nsid w:val="0000000E"/>
    <w:multiLevelType w:val="multilevel"/>
    <w:tmpl w:val="0000000E"/>
    <w:name w:val="WW8Num14"/>
    <w:lvl w:ilvl="0">
      <w:start w:val="4"/>
      <w:numFmt w:val="decimal"/>
      <w:lvlText w:val="%1."/>
      <w:lvlJc w:val="left"/>
      <w:pPr>
        <w:tabs>
          <w:tab w:val="num" w:pos="347"/>
        </w:tabs>
        <w:ind w:left="347" w:hanging="283"/>
      </w:pPr>
      <w:rPr>
        <w:b/>
      </w:rPr>
    </w:lvl>
    <w:lvl w:ilvl="1">
      <w:start w:val="1"/>
      <w:numFmt w:val="decimal"/>
      <w:lvlText w:val="%2."/>
      <w:lvlJc w:val="left"/>
      <w:pPr>
        <w:tabs>
          <w:tab w:val="num" w:pos="1054"/>
        </w:tabs>
        <w:ind w:left="1054" w:hanging="283"/>
      </w:pPr>
    </w:lvl>
    <w:lvl w:ilvl="2">
      <w:start w:val="1"/>
      <w:numFmt w:val="decimal"/>
      <w:lvlText w:val="%3."/>
      <w:lvlJc w:val="left"/>
      <w:pPr>
        <w:tabs>
          <w:tab w:val="num" w:pos="1761"/>
        </w:tabs>
        <w:ind w:left="1761" w:hanging="283"/>
      </w:pPr>
    </w:lvl>
    <w:lvl w:ilvl="3">
      <w:start w:val="1"/>
      <w:numFmt w:val="decimal"/>
      <w:lvlText w:val="%4."/>
      <w:lvlJc w:val="left"/>
      <w:pPr>
        <w:tabs>
          <w:tab w:val="num" w:pos="2468"/>
        </w:tabs>
        <w:ind w:left="2468" w:hanging="283"/>
      </w:pPr>
    </w:lvl>
    <w:lvl w:ilvl="4">
      <w:start w:val="1"/>
      <w:numFmt w:val="decimal"/>
      <w:lvlText w:val="%5."/>
      <w:lvlJc w:val="left"/>
      <w:pPr>
        <w:tabs>
          <w:tab w:val="num" w:pos="3175"/>
        </w:tabs>
        <w:ind w:left="3175" w:hanging="283"/>
      </w:pPr>
    </w:lvl>
    <w:lvl w:ilvl="5">
      <w:start w:val="1"/>
      <w:numFmt w:val="decimal"/>
      <w:lvlText w:val="%6."/>
      <w:lvlJc w:val="left"/>
      <w:pPr>
        <w:tabs>
          <w:tab w:val="num" w:pos="3882"/>
        </w:tabs>
        <w:ind w:left="3882" w:hanging="283"/>
      </w:pPr>
    </w:lvl>
    <w:lvl w:ilvl="6">
      <w:start w:val="1"/>
      <w:numFmt w:val="decimal"/>
      <w:lvlText w:val="%7."/>
      <w:lvlJc w:val="left"/>
      <w:pPr>
        <w:tabs>
          <w:tab w:val="num" w:pos="4589"/>
        </w:tabs>
        <w:ind w:left="4589" w:hanging="283"/>
      </w:pPr>
    </w:lvl>
    <w:lvl w:ilvl="7">
      <w:start w:val="1"/>
      <w:numFmt w:val="decimal"/>
      <w:lvlText w:val="%8."/>
      <w:lvlJc w:val="left"/>
      <w:pPr>
        <w:tabs>
          <w:tab w:val="num" w:pos="5296"/>
        </w:tabs>
        <w:ind w:left="5296" w:hanging="283"/>
      </w:pPr>
    </w:lvl>
    <w:lvl w:ilvl="8">
      <w:start w:val="1"/>
      <w:numFmt w:val="decimal"/>
      <w:lvlText w:val="%9."/>
      <w:lvlJc w:val="left"/>
      <w:pPr>
        <w:tabs>
          <w:tab w:val="num" w:pos="6003"/>
        </w:tabs>
        <w:ind w:left="6003" w:hanging="283"/>
      </w:pPr>
    </w:lvl>
  </w:abstractNum>
  <w:abstractNum w:abstractNumId="14" w15:restartNumberingAfterBreak="0">
    <w:nsid w:val="0000000F"/>
    <w:multiLevelType w:val="multilevel"/>
    <w:tmpl w:val="0000000F"/>
    <w:name w:val="WW8Num15"/>
    <w:lvl w:ilvl="0">
      <w:start w:val="1"/>
      <w:numFmt w:val="decimal"/>
      <w:lvlText w:val="%1."/>
      <w:lvlJc w:val="left"/>
      <w:pPr>
        <w:tabs>
          <w:tab w:val="num" w:pos="347"/>
        </w:tabs>
        <w:ind w:left="347" w:hanging="283"/>
      </w:pPr>
      <w:rPr>
        <w:b/>
      </w:rPr>
    </w:lvl>
    <w:lvl w:ilvl="1">
      <w:start w:val="1"/>
      <w:numFmt w:val="decimal"/>
      <w:lvlText w:val="%2."/>
      <w:lvlJc w:val="left"/>
      <w:pPr>
        <w:tabs>
          <w:tab w:val="num" w:pos="1054"/>
        </w:tabs>
        <w:ind w:left="1054" w:hanging="283"/>
      </w:pPr>
    </w:lvl>
    <w:lvl w:ilvl="2">
      <w:start w:val="1"/>
      <w:numFmt w:val="decimal"/>
      <w:lvlText w:val="%3."/>
      <w:lvlJc w:val="left"/>
      <w:pPr>
        <w:tabs>
          <w:tab w:val="num" w:pos="1761"/>
        </w:tabs>
        <w:ind w:left="1761" w:hanging="283"/>
      </w:pPr>
    </w:lvl>
    <w:lvl w:ilvl="3">
      <w:start w:val="1"/>
      <w:numFmt w:val="decimal"/>
      <w:lvlText w:val="%4."/>
      <w:lvlJc w:val="left"/>
      <w:pPr>
        <w:tabs>
          <w:tab w:val="num" w:pos="2468"/>
        </w:tabs>
        <w:ind w:left="2468" w:hanging="283"/>
      </w:pPr>
    </w:lvl>
    <w:lvl w:ilvl="4">
      <w:start w:val="1"/>
      <w:numFmt w:val="decimal"/>
      <w:lvlText w:val="%5."/>
      <w:lvlJc w:val="left"/>
      <w:pPr>
        <w:tabs>
          <w:tab w:val="num" w:pos="3175"/>
        </w:tabs>
        <w:ind w:left="3175" w:hanging="283"/>
      </w:pPr>
    </w:lvl>
    <w:lvl w:ilvl="5">
      <w:start w:val="1"/>
      <w:numFmt w:val="decimal"/>
      <w:lvlText w:val="%6."/>
      <w:lvlJc w:val="left"/>
      <w:pPr>
        <w:tabs>
          <w:tab w:val="num" w:pos="3882"/>
        </w:tabs>
        <w:ind w:left="3882" w:hanging="283"/>
      </w:pPr>
    </w:lvl>
    <w:lvl w:ilvl="6">
      <w:start w:val="1"/>
      <w:numFmt w:val="decimal"/>
      <w:lvlText w:val="%7."/>
      <w:lvlJc w:val="left"/>
      <w:pPr>
        <w:tabs>
          <w:tab w:val="num" w:pos="4589"/>
        </w:tabs>
        <w:ind w:left="4589" w:hanging="283"/>
      </w:pPr>
    </w:lvl>
    <w:lvl w:ilvl="7">
      <w:start w:val="1"/>
      <w:numFmt w:val="decimal"/>
      <w:lvlText w:val="%8."/>
      <w:lvlJc w:val="left"/>
      <w:pPr>
        <w:tabs>
          <w:tab w:val="num" w:pos="5296"/>
        </w:tabs>
        <w:ind w:left="5296" w:hanging="283"/>
      </w:pPr>
    </w:lvl>
    <w:lvl w:ilvl="8">
      <w:start w:val="1"/>
      <w:numFmt w:val="decimal"/>
      <w:lvlText w:val="%9."/>
      <w:lvlJc w:val="left"/>
      <w:pPr>
        <w:tabs>
          <w:tab w:val="num" w:pos="6003"/>
        </w:tabs>
        <w:ind w:left="6003" w:hanging="283"/>
      </w:pPr>
    </w:lvl>
  </w:abstractNum>
  <w:abstractNum w:abstractNumId="15" w15:restartNumberingAfterBreak="0">
    <w:nsid w:val="00000010"/>
    <w:multiLevelType w:val="multilevel"/>
    <w:tmpl w:val="0B94AA42"/>
    <w:lvl w:ilvl="0">
      <w:start w:val="1"/>
      <w:numFmt w:val="bullet"/>
      <w:lvlText w:val=""/>
      <w:lvlJc w:val="left"/>
      <w:pPr>
        <w:tabs>
          <w:tab w:val="num" w:pos="347"/>
        </w:tabs>
        <w:ind w:left="347" w:hanging="283"/>
      </w:pPr>
      <w:rPr>
        <w:rFonts w:ascii="Symbol" w:hAnsi="Symbol" w:hint="default"/>
        <w:b/>
      </w:rPr>
    </w:lvl>
    <w:lvl w:ilvl="1">
      <w:start w:val="1"/>
      <w:numFmt w:val="decimal"/>
      <w:lvlText w:val="%2."/>
      <w:lvlJc w:val="left"/>
      <w:pPr>
        <w:tabs>
          <w:tab w:val="num" w:pos="1054"/>
        </w:tabs>
        <w:ind w:left="1054" w:hanging="283"/>
      </w:pPr>
    </w:lvl>
    <w:lvl w:ilvl="2">
      <w:start w:val="1"/>
      <w:numFmt w:val="decimal"/>
      <w:lvlText w:val="%3."/>
      <w:lvlJc w:val="left"/>
      <w:pPr>
        <w:tabs>
          <w:tab w:val="num" w:pos="1761"/>
        </w:tabs>
        <w:ind w:left="1761" w:hanging="283"/>
      </w:pPr>
    </w:lvl>
    <w:lvl w:ilvl="3">
      <w:start w:val="1"/>
      <w:numFmt w:val="decimal"/>
      <w:lvlText w:val="%4."/>
      <w:lvlJc w:val="left"/>
      <w:pPr>
        <w:tabs>
          <w:tab w:val="num" w:pos="2468"/>
        </w:tabs>
        <w:ind w:left="2468" w:hanging="283"/>
      </w:pPr>
    </w:lvl>
    <w:lvl w:ilvl="4">
      <w:start w:val="1"/>
      <w:numFmt w:val="decimal"/>
      <w:lvlText w:val="%5."/>
      <w:lvlJc w:val="left"/>
      <w:pPr>
        <w:tabs>
          <w:tab w:val="num" w:pos="3175"/>
        </w:tabs>
        <w:ind w:left="3175" w:hanging="283"/>
      </w:pPr>
    </w:lvl>
    <w:lvl w:ilvl="5">
      <w:start w:val="1"/>
      <w:numFmt w:val="decimal"/>
      <w:lvlText w:val="%6."/>
      <w:lvlJc w:val="left"/>
      <w:pPr>
        <w:tabs>
          <w:tab w:val="num" w:pos="3882"/>
        </w:tabs>
        <w:ind w:left="3882" w:hanging="283"/>
      </w:pPr>
    </w:lvl>
    <w:lvl w:ilvl="6">
      <w:start w:val="1"/>
      <w:numFmt w:val="decimal"/>
      <w:lvlText w:val="%7."/>
      <w:lvlJc w:val="left"/>
      <w:pPr>
        <w:tabs>
          <w:tab w:val="num" w:pos="4589"/>
        </w:tabs>
        <w:ind w:left="4589" w:hanging="283"/>
      </w:pPr>
    </w:lvl>
    <w:lvl w:ilvl="7">
      <w:start w:val="1"/>
      <w:numFmt w:val="decimal"/>
      <w:lvlText w:val="%8."/>
      <w:lvlJc w:val="left"/>
      <w:pPr>
        <w:tabs>
          <w:tab w:val="num" w:pos="5296"/>
        </w:tabs>
        <w:ind w:left="5296" w:hanging="283"/>
      </w:pPr>
    </w:lvl>
    <w:lvl w:ilvl="8">
      <w:start w:val="1"/>
      <w:numFmt w:val="decimal"/>
      <w:lvlText w:val="%9."/>
      <w:lvlJc w:val="left"/>
      <w:pPr>
        <w:tabs>
          <w:tab w:val="num" w:pos="6003"/>
        </w:tabs>
        <w:ind w:left="6003" w:hanging="283"/>
      </w:pPr>
    </w:lvl>
  </w:abstractNum>
  <w:abstractNum w:abstractNumId="16" w15:restartNumberingAfterBreak="0">
    <w:nsid w:val="06867423"/>
    <w:multiLevelType w:val="multilevel"/>
    <w:tmpl w:val="5FEEB3BC"/>
    <w:lvl w:ilvl="0">
      <w:start w:val="1"/>
      <w:numFmt w:val="bullet"/>
      <w:lvlText w:val="o"/>
      <w:lvlJc w:val="left"/>
      <w:pPr>
        <w:tabs>
          <w:tab w:val="num" w:pos="347"/>
        </w:tabs>
        <w:ind w:left="347" w:hanging="283"/>
      </w:pPr>
      <w:rPr>
        <w:rFonts w:ascii="Courier New" w:hAnsi="Courier New" w:cs="Courier New" w:hint="default"/>
        <w:b/>
      </w:rPr>
    </w:lvl>
    <w:lvl w:ilvl="1">
      <w:start w:val="1"/>
      <w:numFmt w:val="decimal"/>
      <w:lvlText w:val="%2."/>
      <w:lvlJc w:val="left"/>
      <w:pPr>
        <w:tabs>
          <w:tab w:val="num" w:pos="1054"/>
        </w:tabs>
        <w:ind w:left="1054" w:hanging="283"/>
      </w:pPr>
    </w:lvl>
    <w:lvl w:ilvl="2">
      <w:start w:val="1"/>
      <w:numFmt w:val="decimal"/>
      <w:lvlText w:val="%3."/>
      <w:lvlJc w:val="left"/>
      <w:pPr>
        <w:tabs>
          <w:tab w:val="num" w:pos="1761"/>
        </w:tabs>
        <w:ind w:left="1761" w:hanging="283"/>
      </w:pPr>
    </w:lvl>
    <w:lvl w:ilvl="3">
      <w:start w:val="1"/>
      <w:numFmt w:val="decimal"/>
      <w:lvlText w:val="%4."/>
      <w:lvlJc w:val="left"/>
      <w:pPr>
        <w:tabs>
          <w:tab w:val="num" w:pos="2468"/>
        </w:tabs>
        <w:ind w:left="2468" w:hanging="283"/>
      </w:pPr>
    </w:lvl>
    <w:lvl w:ilvl="4">
      <w:start w:val="1"/>
      <w:numFmt w:val="decimal"/>
      <w:lvlText w:val="%5."/>
      <w:lvlJc w:val="left"/>
      <w:pPr>
        <w:tabs>
          <w:tab w:val="num" w:pos="3175"/>
        </w:tabs>
        <w:ind w:left="3175" w:hanging="283"/>
      </w:pPr>
    </w:lvl>
    <w:lvl w:ilvl="5">
      <w:start w:val="1"/>
      <w:numFmt w:val="decimal"/>
      <w:lvlText w:val="%6."/>
      <w:lvlJc w:val="left"/>
      <w:pPr>
        <w:tabs>
          <w:tab w:val="num" w:pos="3882"/>
        </w:tabs>
        <w:ind w:left="3882" w:hanging="283"/>
      </w:pPr>
    </w:lvl>
    <w:lvl w:ilvl="6">
      <w:start w:val="1"/>
      <w:numFmt w:val="decimal"/>
      <w:lvlText w:val="%7."/>
      <w:lvlJc w:val="left"/>
      <w:pPr>
        <w:tabs>
          <w:tab w:val="num" w:pos="4589"/>
        </w:tabs>
        <w:ind w:left="4589" w:hanging="283"/>
      </w:pPr>
    </w:lvl>
    <w:lvl w:ilvl="7">
      <w:start w:val="1"/>
      <w:numFmt w:val="decimal"/>
      <w:lvlText w:val="%8."/>
      <w:lvlJc w:val="left"/>
      <w:pPr>
        <w:tabs>
          <w:tab w:val="num" w:pos="5296"/>
        </w:tabs>
        <w:ind w:left="5296" w:hanging="283"/>
      </w:pPr>
    </w:lvl>
    <w:lvl w:ilvl="8">
      <w:start w:val="1"/>
      <w:numFmt w:val="decimal"/>
      <w:lvlText w:val="%9."/>
      <w:lvlJc w:val="left"/>
      <w:pPr>
        <w:tabs>
          <w:tab w:val="num" w:pos="6003"/>
        </w:tabs>
        <w:ind w:left="6003" w:hanging="283"/>
      </w:pPr>
    </w:lvl>
  </w:abstractNum>
  <w:abstractNum w:abstractNumId="17" w15:restartNumberingAfterBreak="0">
    <w:nsid w:val="0DC6128A"/>
    <w:multiLevelType w:val="hybridMultilevel"/>
    <w:tmpl w:val="F006B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28365F"/>
    <w:multiLevelType w:val="hybridMultilevel"/>
    <w:tmpl w:val="78B069D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0" w15:restartNumberingAfterBreak="0">
    <w:nsid w:val="2716297F"/>
    <w:multiLevelType w:val="hybridMultilevel"/>
    <w:tmpl w:val="45985E16"/>
    <w:lvl w:ilvl="0" w:tplc="DBE0E4E4">
      <w:start w:val="1"/>
      <w:numFmt w:val="bullet"/>
      <w:lvlText w:val="-"/>
      <w:lvlJc w:val="left"/>
      <w:pPr>
        <w:ind w:left="1146" w:hanging="360"/>
      </w:pPr>
      <w:rPr>
        <w:rFonts w:ascii="Calibri" w:eastAsia="Times New Roman" w:hAnsi="Calibri"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2" w15:restartNumberingAfterBreak="0">
    <w:nsid w:val="52002136"/>
    <w:multiLevelType w:val="multilevel"/>
    <w:tmpl w:val="EC66AC56"/>
    <w:lvl w:ilvl="0">
      <w:start w:val="1"/>
      <w:numFmt w:val="decimal"/>
      <w:lvlText w:val="%1."/>
      <w:lvlJc w:val="left"/>
      <w:pPr>
        <w:ind w:left="720" w:hanging="360"/>
      </w:pPr>
      <w:rPr>
        <w:rFonts w:hint="default"/>
      </w:rPr>
    </w:lvl>
    <w:lvl w:ilvl="1">
      <w:start w:val="1"/>
      <w:numFmt w:val="decimal"/>
      <w:isLgl/>
      <w:lvlText w:val="%1.%2."/>
      <w:lvlJc w:val="left"/>
      <w:pPr>
        <w:ind w:left="900" w:hanging="360"/>
      </w:pPr>
      <w:rPr>
        <w:rFonts w:ascii="Times New Roman" w:hAnsi="Times New Roman" w:cs="Times New Roman" w:hint="default"/>
        <w:b/>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4" w15:restartNumberingAfterBreak="0">
    <w:nsid w:val="5B0B7A8F"/>
    <w:multiLevelType w:val="multilevel"/>
    <w:tmpl w:val="0B94AA42"/>
    <w:lvl w:ilvl="0">
      <w:start w:val="1"/>
      <w:numFmt w:val="bullet"/>
      <w:lvlText w:val=""/>
      <w:lvlJc w:val="left"/>
      <w:pPr>
        <w:tabs>
          <w:tab w:val="num" w:pos="347"/>
        </w:tabs>
        <w:ind w:left="347" w:hanging="283"/>
      </w:pPr>
      <w:rPr>
        <w:rFonts w:ascii="Symbol" w:hAnsi="Symbol" w:hint="default"/>
        <w:b/>
      </w:rPr>
    </w:lvl>
    <w:lvl w:ilvl="1">
      <w:start w:val="1"/>
      <w:numFmt w:val="decimal"/>
      <w:lvlText w:val="%2."/>
      <w:lvlJc w:val="left"/>
      <w:pPr>
        <w:tabs>
          <w:tab w:val="num" w:pos="1054"/>
        </w:tabs>
        <w:ind w:left="1054" w:hanging="283"/>
      </w:pPr>
    </w:lvl>
    <w:lvl w:ilvl="2">
      <w:start w:val="1"/>
      <w:numFmt w:val="decimal"/>
      <w:lvlText w:val="%3."/>
      <w:lvlJc w:val="left"/>
      <w:pPr>
        <w:tabs>
          <w:tab w:val="num" w:pos="1761"/>
        </w:tabs>
        <w:ind w:left="1761" w:hanging="283"/>
      </w:pPr>
    </w:lvl>
    <w:lvl w:ilvl="3">
      <w:start w:val="1"/>
      <w:numFmt w:val="decimal"/>
      <w:lvlText w:val="%4."/>
      <w:lvlJc w:val="left"/>
      <w:pPr>
        <w:tabs>
          <w:tab w:val="num" w:pos="2468"/>
        </w:tabs>
        <w:ind w:left="2468" w:hanging="283"/>
      </w:pPr>
    </w:lvl>
    <w:lvl w:ilvl="4">
      <w:start w:val="1"/>
      <w:numFmt w:val="decimal"/>
      <w:lvlText w:val="%5."/>
      <w:lvlJc w:val="left"/>
      <w:pPr>
        <w:tabs>
          <w:tab w:val="num" w:pos="3175"/>
        </w:tabs>
        <w:ind w:left="3175" w:hanging="283"/>
      </w:pPr>
    </w:lvl>
    <w:lvl w:ilvl="5">
      <w:start w:val="1"/>
      <w:numFmt w:val="decimal"/>
      <w:lvlText w:val="%6."/>
      <w:lvlJc w:val="left"/>
      <w:pPr>
        <w:tabs>
          <w:tab w:val="num" w:pos="3882"/>
        </w:tabs>
        <w:ind w:left="3882" w:hanging="283"/>
      </w:pPr>
    </w:lvl>
    <w:lvl w:ilvl="6">
      <w:start w:val="1"/>
      <w:numFmt w:val="decimal"/>
      <w:lvlText w:val="%7."/>
      <w:lvlJc w:val="left"/>
      <w:pPr>
        <w:tabs>
          <w:tab w:val="num" w:pos="4589"/>
        </w:tabs>
        <w:ind w:left="4589" w:hanging="283"/>
      </w:pPr>
    </w:lvl>
    <w:lvl w:ilvl="7">
      <w:start w:val="1"/>
      <w:numFmt w:val="decimal"/>
      <w:lvlText w:val="%8."/>
      <w:lvlJc w:val="left"/>
      <w:pPr>
        <w:tabs>
          <w:tab w:val="num" w:pos="5296"/>
        </w:tabs>
        <w:ind w:left="5296" w:hanging="283"/>
      </w:pPr>
    </w:lvl>
    <w:lvl w:ilvl="8">
      <w:start w:val="1"/>
      <w:numFmt w:val="decimal"/>
      <w:lvlText w:val="%9."/>
      <w:lvlJc w:val="left"/>
      <w:pPr>
        <w:tabs>
          <w:tab w:val="num" w:pos="6003"/>
        </w:tabs>
        <w:ind w:left="6003" w:hanging="283"/>
      </w:pPr>
    </w:lvl>
  </w:abstractNum>
  <w:abstractNum w:abstractNumId="25"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6"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27" w15:restartNumberingAfterBreak="0">
    <w:nsid w:val="73F55899"/>
    <w:multiLevelType w:val="multilevel"/>
    <w:tmpl w:val="EFF086DA"/>
    <w:lvl w:ilvl="0">
      <w:start w:val="1"/>
      <w:numFmt w:val="decimal"/>
      <w:lvlText w:val="%1."/>
      <w:lvlJc w:val="left"/>
      <w:pPr>
        <w:ind w:left="360" w:hanging="360"/>
      </w:pPr>
      <w:rPr>
        <w:rFonts w:hint="default"/>
        <w:b/>
      </w:rPr>
    </w:lvl>
    <w:lvl w:ilvl="1">
      <w:start w:val="1"/>
      <w:numFmt w:val="decimal"/>
      <w:lvlText w:val="%1.%2."/>
      <w:lvlJc w:val="left"/>
      <w:pPr>
        <w:ind w:left="1353" w:hanging="360"/>
      </w:pPr>
      <w:rPr>
        <w:rFonts w:hint="default"/>
        <w:b w:val="0"/>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num w:numId="1">
    <w:abstractNumId w:val="21"/>
  </w:num>
  <w:num w:numId="2">
    <w:abstractNumId w:val="22"/>
  </w:num>
  <w:num w:numId="3">
    <w:abstractNumId w:val="25"/>
  </w:num>
  <w:num w:numId="4">
    <w:abstractNumId w:val="23"/>
  </w:num>
  <w:num w:numId="5">
    <w:abstractNumId w:val="19"/>
  </w:num>
  <w:num w:numId="6">
    <w:abstractNumId w:val="26"/>
  </w:num>
  <w:num w:numId="7">
    <w:abstractNumId w:val="20"/>
  </w:num>
  <w:num w:numId="8">
    <w:abstractNumId w:val="0"/>
  </w:num>
  <w:num w:numId="9">
    <w:abstractNumId w:val="1"/>
  </w:num>
  <w:num w:numId="10">
    <w:abstractNumId w:val="17"/>
  </w:num>
  <w:num w:numId="11">
    <w:abstractNumId w:val="18"/>
  </w:num>
  <w:num w:numId="12">
    <w:abstractNumId w:val="15"/>
  </w:num>
  <w:num w:numId="13">
    <w:abstractNumId w:val="2"/>
  </w:num>
  <w:num w:numId="14">
    <w:abstractNumId w:val="3"/>
  </w:num>
  <w:num w:numId="15">
    <w:abstractNumId w:val="4"/>
  </w:num>
  <w:num w:numId="16">
    <w:abstractNumId w:val="5"/>
  </w:num>
  <w:num w:numId="17">
    <w:abstractNumId w:val="6"/>
  </w:num>
  <w:num w:numId="18">
    <w:abstractNumId w:val="7"/>
  </w:num>
  <w:num w:numId="19">
    <w:abstractNumId w:val="8"/>
  </w:num>
  <w:num w:numId="20">
    <w:abstractNumId w:val="9"/>
  </w:num>
  <w:num w:numId="21">
    <w:abstractNumId w:val="10"/>
  </w:num>
  <w:num w:numId="22">
    <w:abstractNumId w:val="11"/>
  </w:num>
  <w:num w:numId="23">
    <w:abstractNumId w:val="12"/>
  </w:num>
  <w:num w:numId="24">
    <w:abstractNumId w:val="13"/>
  </w:num>
  <w:num w:numId="25">
    <w:abstractNumId w:val="14"/>
  </w:num>
  <w:num w:numId="26">
    <w:abstractNumId w:val="24"/>
  </w:num>
  <w:num w:numId="27">
    <w:abstractNumId w:val="16"/>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010E"/>
    <w:rsid w:val="00001EE9"/>
    <w:rsid w:val="0000737F"/>
    <w:rsid w:val="00017F87"/>
    <w:rsid w:val="000227D0"/>
    <w:rsid w:val="00027C0E"/>
    <w:rsid w:val="00033549"/>
    <w:rsid w:val="0003702F"/>
    <w:rsid w:val="0004350E"/>
    <w:rsid w:val="00044B01"/>
    <w:rsid w:val="00051436"/>
    <w:rsid w:val="00056F91"/>
    <w:rsid w:val="00066332"/>
    <w:rsid w:val="00084AAA"/>
    <w:rsid w:val="0009046E"/>
    <w:rsid w:val="00092819"/>
    <w:rsid w:val="000A3227"/>
    <w:rsid w:val="000B31D2"/>
    <w:rsid w:val="000C2129"/>
    <w:rsid w:val="000C49C0"/>
    <w:rsid w:val="000C7C41"/>
    <w:rsid w:val="000D65DB"/>
    <w:rsid w:val="000E482C"/>
    <w:rsid w:val="000E7F75"/>
    <w:rsid w:val="000F1ADF"/>
    <w:rsid w:val="000F37C3"/>
    <w:rsid w:val="00105AC9"/>
    <w:rsid w:val="00123295"/>
    <w:rsid w:val="00142DE2"/>
    <w:rsid w:val="001432C6"/>
    <w:rsid w:val="001543EB"/>
    <w:rsid w:val="00162408"/>
    <w:rsid w:val="00164B89"/>
    <w:rsid w:val="0016567F"/>
    <w:rsid w:val="00176F2F"/>
    <w:rsid w:val="00177666"/>
    <w:rsid w:val="00183561"/>
    <w:rsid w:val="001931CC"/>
    <w:rsid w:val="001A1D5D"/>
    <w:rsid w:val="001A2EE3"/>
    <w:rsid w:val="001C00CE"/>
    <w:rsid w:val="001C4DF7"/>
    <w:rsid w:val="001C6849"/>
    <w:rsid w:val="001C6856"/>
    <w:rsid w:val="001D2641"/>
    <w:rsid w:val="001D4561"/>
    <w:rsid w:val="001F0484"/>
    <w:rsid w:val="001F0932"/>
    <w:rsid w:val="001F0FC0"/>
    <w:rsid w:val="001F1A9E"/>
    <w:rsid w:val="001F3DFB"/>
    <w:rsid w:val="001F6AF8"/>
    <w:rsid w:val="001F7F63"/>
    <w:rsid w:val="002008D1"/>
    <w:rsid w:val="00201E22"/>
    <w:rsid w:val="002144E1"/>
    <w:rsid w:val="00214DD3"/>
    <w:rsid w:val="00227F57"/>
    <w:rsid w:val="00237E05"/>
    <w:rsid w:val="00243453"/>
    <w:rsid w:val="00244CDA"/>
    <w:rsid w:val="0024540E"/>
    <w:rsid w:val="00245AA6"/>
    <w:rsid w:val="00252A8A"/>
    <w:rsid w:val="00254A11"/>
    <w:rsid w:val="00254E5B"/>
    <w:rsid w:val="00264F74"/>
    <w:rsid w:val="00273445"/>
    <w:rsid w:val="00275D40"/>
    <w:rsid w:val="0028216F"/>
    <w:rsid w:val="002951A0"/>
    <w:rsid w:val="00296DF4"/>
    <w:rsid w:val="00297A4F"/>
    <w:rsid w:val="002A135E"/>
    <w:rsid w:val="002A67F7"/>
    <w:rsid w:val="002C21E5"/>
    <w:rsid w:val="002C3A25"/>
    <w:rsid w:val="002C468C"/>
    <w:rsid w:val="002D0F25"/>
    <w:rsid w:val="002D4560"/>
    <w:rsid w:val="002F19CD"/>
    <w:rsid w:val="002F2846"/>
    <w:rsid w:val="002F4544"/>
    <w:rsid w:val="002F5490"/>
    <w:rsid w:val="0030169E"/>
    <w:rsid w:val="00302002"/>
    <w:rsid w:val="003067BA"/>
    <w:rsid w:val="00311E6A"/>
    <w:rsid w:val="00313ACB"/>
    <w:rsid w:val="00316016"/>
    <w:rsid w:val="00320507"/>
    <w:rsid w:val="00324B5D"/>
    <w:rsid w:val="003259C8"/>
    <w:rsid w:val="00325E84"/>
    <w:rsid w:val="00344AD5"/>
    <w:rsid w:val="00352FDD"/>
    <w:rsid w:val="00354987"/>
    <w:rsid w:val="00357B85"/>
    <w:rsid w:val="00372D99"/>
    <w:rsid w:val="003775AB"/>
    <w:rsid w:val="00385A53"/>
    <w:rsid w:val="00393B3E"/>
    <w:rsid w:val="00396982"/>
    <w:rsid w:val="00396A43"/>
    <w:rsid w:val="00396C78"/>
    <w:rsid w:val="003B5BA3"/>
    <w:rsid w:val="003C0D1A"/>
    <w:rsid w:val="003C18DD"/>
    <w:rsid w:val="003D16DD"/>
    <w:rsid w:val="003D3D59"/>
    <w:rsid w:val="003E6991"/>
    <w:rsid w:val="00401340"/>
    <w:rsid w:val="004033C8"/>
    <w:rsid w:val="00434534"/>
    <w:rsid w:val="004450F9"/>
    <w:rsid w:val="00451859"/>
    <w:rsid w:val="00463929"/>
    <w:rsid w:val="004672BE"/>
    <w:rsid w:val="00477040"/>
    <w:rsid w:val="00480F40"/>
    <w:rsid w:val="00492975"/>
    <w:rsid w:val="004B03C6"/>
    <w:rsid w:val="004B26C1"/>
    <w:rsid w:val="004B4D74"/>
    <w:rsid w:val="004B5768"/>
    <w:rsid w:val="004B66CE"/>
    <w:rsid w:val="004D3096"/>
    <w:rsid w:val="004E0DCB"/>
    <w:rsid w:val="004E435D"/>
    <w:rsid w:val="004F3715"/>
    <w:rsid w:val="00505CA7"/>
    <w:rsid w:val="00516F37"/>
    <w:rsid w:val="005173BE"/>
    <w:rsid w:val="00527628"/>
    <w:rsid w:val="00536A4F"/>
    <w:rsid w:val="005409AE"/>
    <w:rsid w:val="0054434C"/>
    <w:rsid w:val="00547679"/>
    <w:rsid w:val="00553D4C"/>
    <w:rsid w:val="00555EEE"/>
    <w:rsid w:val="005633C8"/>
    <w:rsid w:val="0057006B"/>
    <w:rsid w:val="00580549"/>
    <w:rsid w:val="005960D0"/>
    <w:rsid w:val="005A22C3"/>
    <w:rsid w:val="005A2DCC"/>
    <w:rsid w:val="005A537A"/>
    <w:rsid w:val="005D27CA"/>
    <w:rsid w:val="005E7112"/>
    <w:rsid w:val="005F5B17"/>
    <w:rsid w:val="005F7CFD"/>
    <w:rsid w:val="00603E1F"/>
    <w:rsid w:val="00641D80"/>
    <w:rsid w:val="00643A00"/>
    <w:rsid w:val="00653EE4"/>
    <w:rsid w:val="00660BC4"/>
    <w:rsid w:val="00672B2D"/>
    <w:rsid w:val="006835A5"/>
    <w:rsid w:val="00696A86"/>
    <w:rsid w:val="006A68F9"/>
    <w:rsid w:val="006A7183"/>
    <w:rsid w:val="006B1BD6"/>
    <w:rsid w:val="006B241C"/>
    <w:rsid w:val="006B6DA4"/>
    <w:rsid w:val="006B6EA1"/>
    <w:rsid w:val="006C2846"/>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72B3D"/>
    <w:rsid w:val="00783118"/>
    <w:rsid w:val="0078754D"/>
    <w:rsid w:val="0079059C"/>
    <w:rsid w:val="007A06DD"/>
    <w:rsid w:val="007A32C9"/>
    <w:rsid w:val="007A3663"/>
    <w:rsid w:val="007A64FD"/>
    <w:rsid w:val="007C4238"/>
    <w:rsid w:val="007C561E"/>
    <w:rsid w:val="007E3B2A"/>
    <w:rsid w:val="007E6E1D"/>
    <w:rsid w:val="00803DB2"/>
    <w:rsid w:val="008100D1"/>
    <w:rsid w:val="00832F40"/>
    <w:rsid w:val="008363DD"/>
    <w:rsid w:val="0084734E"/>
    <w:rsid w:val="00847E2F"/>
    <w:rsid w:val="00854BE4"/>
    <w:rsid w:val="00855FE4"/>
    <w:rsid w:val="008646AA"/>
    <w:rsid w:val="00876E1A"/>
    <w:rsid w:val="0088079E"/>
    <w:rsid w:val="0089099D"/>
    <w:rsid w:val="00894A5B"/>
    <w:rsid w:val="00895D72"/>
    <w:rsid w:val="008A4229"/>
    <w:rsid w:val="008A5174"/>
    <w:rsid w:val="008B213D"/>
    <w:rsid w:val="008B302E"/>
    <w:rsid w:val="008C7C8C"/>
    <w:rsid w:val="008E3CC5"/>
    <w:rsid w:val="0091606D"/>
    <w:rsid w:val="00920EA0"/>
    <w:rsid w:val="00921775"/>
    <w:rsid w:val="009232FB"/>
    <w:rsid w:val="00924912"/>
    <w:rsid w:val="00925193"/>
    <w:rsid w:val="0092686C"/>
    <w:rsid w:val="00937AA4"/>
    <w:rsid w:val="00951DFE"/>
    <w:rsid w:val="00956630"/>
    <w:rsid w:val="00963CA3"/>
    <w:rsid w:val="00966A96"/>
    <w:rsid w:val="0096743C"/>
    <w:rsid w:val="00972166"/>
    <w:rsid w:val="00980D47"/>
    <w:rsid w:val="00983940"/>
    <w:rsid w:val="0099045A"/>
    <w:rsid w:val="00994566"/>
    <w:rsid w:val="009A2E4E"/>
    <w:rsid w:val="009B5048"/>
    <w:rsid w:val="009B5C6A"/>
    <w:rsid w:val="009C0523"/>
    <w:rsid w:val="009F0C26"/>
    <w:rsid w:val="009F2CC0"/>
    <w:rsid w:val="009F4905"/>
    <w:rsid w:val="009F495C"/>
    <w:rsid w:val="00A0258F"/>
    <w:rsid w:val="00A148C9"/>
    <w:rsid w:val="00A1769B"/>
    <w:rsid w:val="00A22EB9"/>
    <w:rsid w:val="00A40762"/>
    <w:rsid w:val="00A408C1"/>
    <w:rsid w:val="00A41D30"/>
    <w:rsid w:val="00A46126"/>
    <w:rsid w:val="00A46E3A"/>
    <w:rsid w:val="00A61E18"/>
    <w:rsid w:val="00A714BE"/>
    <w:rsid w:val="00A746D7"/>
    <w:rsid w:val="00A7747B"/>
    <w:rsid w:val="00AB4BBD"/>
    <w:rsid w:val="00AC01DB"/>
    <w:rsid w:val="00AD13DF"/>
    <w:rsid w:val="00AF1DC5"/>
    <w:rsid w:val="00AF5A2C"/>
    <w:rsid w:val="00B02A46"/>
    <w:rsid w:val="00B07FCD"/>
    <w:rsid w:val="00B10658"/>
    <w:rsid w:val="00B10AE7"/>
    <w:rsid w:val="00B1343A"/>
    <w:rsid w:val="00B23A2C"/>
    <w:rsid w:val="00B24228"/>
    <w:rsid w:val="00B47C69"/>
    <w:rsid w:val="00B513A4"/>
    <w:rsid w:val="00B70E0A"/>
    <w:rsid w:val="00B758F7"/>
    <w:rsid w:val="00B87AE1"/>
    <w:rsid w:val="00B91864"/>
    <w:rsid w:val="00B91F09"/>
    <w:rsid w:val="00BA3BE1"/>
    <w:rsid w:val="00BA62FA"/>
    <w:rsid w:val="00BB386D"/>
    <w:rsid w:val="00BC35A1"/>
    <w:rsid w:val="00BC57DD"/>
    <w:rsid w:val="00BD7D1C"/>
    <w:rsid w:val="00BF0FE3"/>
    <w:rsid w:val="00C065B4"/>
    <w:rsid w:val="00C1440E"/>
    <w:rsid w:val="00C314B2"/>
    <w:rsid w:val="00C35D44"/>
    <w:rsid w:val="00C442C8"/>
    <w:rsid w:val="00C54BE8"/>
    <w:rsid w:val="00C821DB"/>
    <w:rsid w:val="00C864AA"/>
    <w:rsid w:val="00C877BB"/>
    <w:rsid w:val="00C96015"/>
    <w:rsid w:val="00CB417E"/>
    <w:rsid w:val="00CC6C1C"/>
    <w:rsid w:val="00CD251C"/>
    <w:rsid w:val="00CE64AA"/>
    <w:rsid w:val="00CF0F4D"/>
    <w:rsid w:val="00CF3C46"/>
    <w:rsid w:val="00D008C5"/>
    <w:rsid w:val="00D04F0C"/>
    <w:rsid w:val="00D15547"/>
    <w:rsid w:val="00D26921"/>
    <w:rsid w:val="00D43005"/>
    <w:rsid w:val="00D62F19"/>
    <w:rsid w:val="00D65234"/>
    <w:rsid w:val="00D72306"/>
    <w:rsid w:val="00D75C91"/>
    <w:rsid w:val="00D91613"/>
    <w:rsid w:val="00DA184B"/>
    <w:rsid w:val="00DA7098"/>
    <w:rsid w:val="00DB0829"/>
    <w:rsid w:val="00DE4186"/>
    <w:rsid w:val="00DF5898"/>
    <w:rsid w:val="00E024F7"/>
    <w:rsid w:val="00E14CB2"/>
    <w:rsid w:val="00E21CD0"/>
    <w:rsid w:val="00E26FE6"/>
    <w:rsid w:val="00E46AFE"/>
    <w:rsid w:val="00E53649"/>
    <w:rsid w:val="00E650E8"/>
    <w:rsid w:val="00E66B2B"/>
    <w:rsid w:val="00E7294F"/>
    <w:rsid w:val="00E804EB"/>
    <w:rsid w:val="00E81DEE"/>
    <w:rsid w:val="00E95DCD"/>
    <w:rsid w:val="00EC6F96"/>
    <w:rsid w:val="00ED5FF2"/>
    <w:rsid w:val="00EE0084"/>
    <w:rsid w:val="00EF189C"/>
    <w:rsid w:val="00F11C9B"/>
    <w:rsid w:val="00F16F1D"/>
    <w:rsid w:val="00F3026C"/>
    <w:rsid w:val="00F30703"/>
    <w:rsid w:val="00F307E5"/>
    <w:rsid w:val="00F31A50"/>
    <w:rsid w:val="00F46209"/>
    <w:rsid w:val="00F54FC5"/>
    <w:rsid w:val="00F60025"/>
    <w:rsid w:val="00F85953"/>
    <w:rsid w:val="00F97284"/>
    <w:rsid w:val="00FA07B2"/>
    <w:rsid w:val="00FA6347"/>
    <w:rsid w:val="00FB5BBF"/>
    <w:rsid w:val="00FF34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16BBB4F-C629-46EF-A726-36C25AA0A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paragraph" w:styleId="NormalWeb">
    <w:name w:val="Normal (Web)"/>
    <w:basedOn w:val="Normal"/>
    <w:rsid w:val="00FF3472"/>
    <w:pPr>
      <w:widowControl w:val="0"/>
      <w:suppressAutoHyphens/>
      <w:spacing w:before="280" w:after="280" w:line="240" w:lineRule="auto"/>
    </w:pPr>
    <w:rPr>
      <w:rFonts w:ascii="Times New Roman" w:eastAsia="Andale Sans UI" w:hAnsi="Times New Roman" w:cs="Times New Roman"/>
      <w:kern w:val="1"/>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A2BF8-8CB5-402A-85CD-BC36A856F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337</TotalTime>
  <Pages>9</Pages>
  <Words>2705</Words>
  <Characters>15422</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Optiplex</cp:lastModifiedBy>
  <cp:revision>51</cp:revision>
  <cp:lastPrinted>2015-06-29T10:20:00Z</cp:lastPrinted>
  <dcterms:created xsi:type="dcterms:W3CDTF">2017-11-17T08:08:00Z</dcterms:created>
  <dcterms:modified xsi:type="dcterms:W3CDTF">2019-10-31T09:47:00Z</dcterms:modified>
</cp:coreProperties>
</file>